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681" w:rsidRPr="008854B1" w:rsidRDefault="006F4681" w:rsidP="008854B1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8854B1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4D0518">
        <w:rPr>
          <w:rFonts w:asciiTheme="minorHAnsi" w:hAnsiTheme="minorHAnsi" w:cstheme="minorHAnsi"/>
          <w:sz w:val="24"/>
          <w:szCs w:val="24"/>
        </w:rPr>
        <w:t xml:space="preserve">nr </w:t>
      </w:r>
      <w:r w:rsidRPr="008854B1">
        <w:rPr>
          <w:rFonts w:asciiTheme="minorHAnsi" w:hAnsiTheme="minorHAnsi" w:cstheme="minorHAnsi"/>
          <w:sz w:val="24"/>
          <w:szCs w:val="24"/>
        </w:rPr>
        <w:t>2</w:t>
      </w:r>
    </w:p>
    <w:p w:rsidR="00C76B01" w:rsidRPr="008854B1" w:rsidRDefault="00FE0E0B" w:rsidP="008854B1">
      <w:pPr>
        <w:pStyle w:val="Nagwek1"/>
        <w:spacing w:before="0" w:after="0"/>
      </w:pPr>
      <w:r w:rsidRPr="008854B1">
        <w:t xml:space="preserve">Oświadczenie </w:t>
      </w:r>
      <w:r w:rsidR="00332C22">
        <w:t xml:space="preserve">osoby kandydującej/uczestniczącej </w:t>
      </w:r>
      <w:bookmarkStart w:id="0" w:name="_Hlk168910899"/>
      <w:r w:rsidR="00402F4D" w:rsidRPr="00402F4D">
        <w:t>o przetwarzaniu danych osobowych.</w:t>
      </w:r>
      <w:bookmarkEnd w:id="0"/>
    </w:p>
    <w:p w:rsidR="00C76B01" w:rsidRPr="008854B1" w:rsidRDefault="00C76B01" w:rsidP="008854B1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8854B1">
        <w:rPr>
          <w:rFonts w:asciiTheme="minorHAnsi" w:hAnsiTheme="minorHAnsi" w:cstheme="minorHAnsi"/>
          <w:sz w:val="24"/>
          <w:szCs w:val="24"/>
        </w:rPr>
        <w:t>(uwzględnia obowiązek informacyjny realizowany w związku z art. 13 i art. 14  Rozporządzenia Parlamentu Europejskiego i Rady (UE) 2016/679)</w:t>
      </w:r>
    </w:p>
    <w:p w:rsidR="00C76B01" w:rsidRPr="008854B1" w:rsidRDefault="00C76B01" w:rsidP="008854B1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8854B1">
        <w:rPr>
          <w:rFonts w:asciiTheme="minorHAnsi" w:hAnsiTheme="minorHAnsi" w:cstheme="minorHAnsi"/>
          <w:sz w:val="24"/>
          <w:szCs w:val="24"/>
        </w:rPr>
        <w:t>W związku z przystąpieniem do projektu pn. „Podnoszenie kwalifikacji i kompetencji kadry dydaktycznej i doktorantów w celu wzmocnienia jakości nauczania na Uniwersytecie Rolniczym w Krakowie”</w:t>
      </w:r>
      <w:r w:rsidRPr="008854B1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54B1">
        <w:rPr>
          <w:rFonts w:asciiTheme="minorHAnsi" w:hAnsiTheme="minorHAnsi" w:cstheme="minorHAnsi"/>
          <w:sz w:val="24"/>
          <w:szCs w:val="24"/>
        </w:rPr>
        <w:t>przyjmuję do wiadomości, że:</w:t>
      </w:r>
    </w:p>
    <w:p w:rsidR="00C76B01" w:rsidRPr="008854B1" w:rsidRDefault="00C76B01" w:rsidP="008854B1">
      <w:pPr>
        <w:numPr>
          <w:ilvl w:val="0"/>
          <w:numId w:val="35"/>
        </w:numPr>
        <w:suppressAutoHyphens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8854B1">
        <w:rPr>
          <w:rFonts w:asciiTheme="minorHAnsi" w:hAnsiTheme="minorHAnsi" w:cstheme="minorHAnsi"/>
          <w:sz w:val="24"/>
          <w:szCs w:val="24"/>
        </w:rPr>
        <w:t xml:space="preserve">Administratorem moich danych osobowych jest </w:t>
      </w:r>
      <w:r w:rsidRPr="008854B1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 xml:space="preserve">Uniwersytet Rolniczy </w:t>
      </w:r>
      <w:r w:rsidR="00402F4D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i</w:t>
      </w:r>
      <w:r w:rsidRPr="008854B1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 xml:space="preserve">m. Hugona Kołłątaja </w:t>
      </w:r>
      <w:r w:rsidR="00402F4D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w</w:t>
      </w:r>
      <w:r w:rsidRPr="008854B1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 xml:space="preserve"> Krakowie</w:t>
      </w:r>
      <w:r w:rsidRPr="008854B1">
        <w:rPr>
          <w:rFonts w:asciiTheme="minorHAnsi" w:hAnsiTheme="minorHAnsi" w:cstheme="minorHAnsi"/>
          <w:sz w:val="24"/>
          <w:szCs w:val="24"/>
        </w:rPr>
        <w:t xml:space="preserve"> </w:t>
      </w:r>
      <w:r w:rsidRPr="008854B1">
        <w:rPr>
          <w:rFonts w:asciiTheme="minorHAnsi" w:hAnsiTheme="minorHAnsi" w:cstheme="minorHAnsi"/>
          <w:sz w:val="24"/>
          <w:szCs w:val="24"/>
          <w:shd w:val="clear" w:color="auto" w:fill="FFFFFF"/>
        </w:rPr>
        <w:t>Aleja Mickiewicza 21, 31-120 Kraków</w:t>
      </w:r>
      <w:r w:rsidRPr="008854B1">
        <w:rPr>
          <w:rFonts w:asciiTheme="minorHAnsi" w:hAnsiTheme="minorHAnsi" w:cstheme="minorHAnsi"/>
          <w:sz w:val="24"/>
          <w:szCs w:val="24"/>
        </w:rPr>
        <w:t>.</w:t>
      </w:r>
    </w:p>
    <w:p w:rsidR="00C76B01" w:rsidRPr="008854B1" w:rsidRDefault="00C76B01" w:rsidP="008854B1">
      <w:pPr>
        <w:numPr>
          <w:ilvl w:val="0"/>
          <w:numId w:val="35"/>
        </w:numPr>
        <w:suppressAutoHyphens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8854B1">
        <w:rPr>
          <w:rFonts w:asciiTheme="minorHAnsi" w:hAnsiTheme="minorHAnsi" w:cstheme="minorHAnsi"/>
          <w:sz w:val="24"/>
          <w:szCs w:val="24"/>
        </w:rPr>
        <w:t>Przetwarzanie moich danych osobowych jest zgodne z prawem i spełnia warunki, o</w:t>
      </w:r>
      <w:r w:rsidR="00017BA0">
        <w:rPr>
          <w:rFonts w:asciiTheme="minorHAnsi" w:hAnsiTheme="minorHAnsi" w:cstheme="minorHAnsi"/>
          <w:sz w:val="24"/>
          <w:szCs w:val="24"/>
        </w:rPr>
        <w:t> </w:t>
      </w:r>
      <w:r w:rsidRPr="008854B1">
        <w:rPr>
          <w:rFonts w:asciiTheme="minorHAnsi" w:hAnsiTheme="minorHAnsi" w:cstheme="minorHAnsi"/>
          <w:sz w:val="24"/>
          <w:szCs w:val="24"/>
        </w:rPr>
        <w:t xml:space="preserve"> których mowa art. 6 ust. 1 lit. c oraz art. 9 ust. 2 lit. g  oraz art. 10 Rozporządzenia Parlamentu Europejskiego i Rady (UE) 2016/679 (RODO)  – dane osobowe są niezbędne dla realizacji projektu na podstawie: </w:t>
      </w:r>
    </w:p>
    <w:p w:rsidR="00C76B01" w:rsidRPr="008854B1" w:rsidRDefault="00C76B01" w:rsidP="008854B1">
      <w:pPr>
        <w:numPr>
          <w:ilvl w:val="1"/>
          <w:numId w:val="35"/>
        </w:numPr>
        <w:tabs>
          <w:tab w:val="clear" w:pos="1440"/>
          <w:tab w:val="num" w:pos="709"/>
        </w:tabs>
        <w:suppressAutoHyphens/>
        <w:spacing w:after="0" w:line="360" w:lineRule="auto"/>
        <w:ind w:left="709" w:hanging="283"/>
        <w:rPr>
          <w:rFonts w:asciiTheme="minorHAnsi" w:hAnsiTheme="minorHAnsi" w:cstheme="minorHAnsi"/>
          <w:sz w:val="24"/>
          <w:szCs w:val="24"/>
        </w:rPr>
      </w:pPr>
      <w:r w:rsidRPr="008854B1">
        <w:rPr>
          <w:rFonts w:asciiTheme="minorHAnsi" w:hAnsiTheme="minorHAnsi" w:cstheme="minorHAnsi"/>
          <w:sz w:val="24"/>
          <w:szCs w:val="24"/>
        </w:rPr>
        <w:t>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:rsidR="00C76B01" w:rsidRPr="008854B1" w:rsidRDefault="00C76B01" w:rsidP="008854B1">
      <w:pPr>
        <w:numPr>
          <w:ilvl w:val="1"/>
          <w:numId w:val="35"/>
        </w:numPr>
        <w:tabs>
          <w:tab w:val="clear" w:pos="1440"/>
          <w:tab w:val="num" w:pos="709"/>
        </w:tabs>
        <w:suppressAutoHyphens/>
        <w:spacing w:after="0" w:line="360" w:lineRule="auto"/>
        <w:ind w:left="709" w:hanging="283"/>
        <w:rPr>
          <w:rFonts w:asciiTheme="minorHAnsi" w:hAnsiTheme="minorHAnsi" w:cstheme="minorHAnsi"/>
          <w:sz w:val="24"/>
          <w:szCs w:val="24"/>
        </w:rPr>
      </w:pPr>
      <w:r w:rsidRPr="008854B1">
        <w:rPr>
          <w:rFonts w:asciiTheme="minorHAnsi" w:hAnsiTheme="minorHAnsi" w:cstheme="minorHAnsi"/>
          <w:sz w:val="24"/>
          <w:szCs w:val="24"/>
        </w:rPr>
        <w:t>rozporządzenia Parlamentu Europejskiego i Rady (UE) 2021/1057 z dnia 24 czerwca 2021 r. ustanawiające Europejski Fundusz Społeczny Plus (EFS+) oraz uchylające rozporządzenie (UE) nr 1296/2013 (Dz. Urz. UE L 231 z 30.06.2021, str. 21, z</w:t>
      </w:r>
      <w:r w:rsidR="00402F4D">
        <w:rPr>
          <w:rFonts w:asciiTheme="minorHAnsi" w:hAnsiTheme="minorHAnsi" w:cstheme="minorHAnsi"/>
          <w:sz w:val="24"/>
          <w:szCs w:val="24"/>
        </w:rPr>
        <w:t>e</w:t>
      </w:r>
      <w:r w:rsidRPr="008854B1">
        <w:rPr>
          <w:rFonts w:asciiTheme="minorHAnsi" w:hAnsiTheme="minorHAnsi" w:cstheme="minorHAnsi"/>
          <w:sz w:val="24"/>
          <w:szCs w:val="24"/>
        </w:rPr>
        <w:t xml:space="preserve"> zm.)</w:t>
      </w:r>
    </w:p>
    <w:p w:rsidR="00C76B01" w:rsidRPr="008854B1" w:rsidRDefault="00C76B01" w:rsidP="008854B1">
      <w:pPr>
        <w:numPr>
          <w:ilvl w:val="1"/>
          <w:numId w:val="35"/>
        </w:numPr>
        <w:tabs>
          <w:tab w:val="clear" w:pos="1440"/>
        </w:tabs>
        <w:suppressAutoHyphens/>
        <w:spacing w:after="0" w:line="360" w:lineRule="auto"/>
        <w:ind w:left="709" w:hanging="283"/>
        <w:rPr>
          <w:rFonts w:asciiTheme="minorHAnsi" w:hAnsiTheme="minorHAnsi" w:cstheme="minorHAnsi"/>
          <w:sz w:val="24"/>
          <w:szCs w:val="24"/>
        </w:rPr>
      </w:pPr>
      <w:r w:rsidRPr="008854B1">
        <w:rPr>
          <w:rFonts w:asciiTheme="minorHAnsi" w:hAnsiTheme="minorHAnsi" w:cstheme="minorHAnsi"/>
          <w:sz w:val="24"/>
          <w:szCs w:val="24"/>
        </w:rPr>
        <w:t>ustawy z dnia 28 kwietnia 2022 r. o zasadach realizacji zadań finansowanych ze środków europejskich w perspektywie finansowej 2021</w:t>
      </w:r>
      <w:r w:rsidR="00402F4D">
        <w:rPr>
          <w:rFonts w:asciiTheme="minorHAnsi" w:hAnsiTheme="minorHAnsi" w:cstheme="minorHAnsi"/>
          <w:sz w:val="24"/>
          <w:szCs w:val="24"/>
        </w:rPr>
        <w:t>–</w:t>
      </w:r>
      <w:r w:rsidRPr="008854B1">
        <w:rPr>
          <w:rFonts w:asciiTheme="minorHAnsi" w:hAnsiTheme="minorHAnsi" w:cstheme="minorHAnsi"/>
          <w:sz w:val="24"/>
          <w:szCs w:val="24"/>
        </w:rPr>
        <w:t>2027, w szczególności art. 87-93,</w:t>
      </w:r>
    </w:p>
    <w:p w:rsidR="00C76B01" w:rsidRPr="008854B1" w:rsidRDefault="00C76B01" w:rsidP="008854B1">
      <w:pPr>
        <w:numPr>
          <w:ilvl w:val="1"/>
          <w:numId w:val="35"/>
        </w:numPr>
        <w:tabs>
          <w:tab w:val="clear" w:pos="1440"/>
        </w:tabs>
        <w:suppressAutoHyphens/>
        <w:spacing w:after="0" w:line="360" w:lineRule="auto"/>
        <w:ind w:left="567" w:hanging="141"/>
        <w:rPr>
          <w:rFonts w:asciiTheme="minorHAnsi" w:hAnsiTheme="minorHAnsi" w:cstheme="minorHAnsi"/>
          <w:sz w:val="24"/>
          <w:szCs w:val="24"/>
        </w:rPr>
      </w:pPr>
      <w:r w:rsidRPr="008854B1">
        <w:rPr>
          <w:rFonts w:asciiTheme="minorHAnsi" w:hAnsiTheme="minorHAnsi" w:cstheme="minorHAnsi"/>
          <w:sz w:val="24"/>
          <w:szCs w:val="24"/>
        </w:rPr>
        <w:lastRenderedPageBreak/>
        <w:t xml:space="preserve">ustawy z 14 czerwca 1960 r. </w:t>
      </w:r>
      <w:r w:rsidR="00402F4D">
        <w:rPr>
          <w:rFonts w:asciiTheme="minorHAnsi" w:hAnsiTheme="minorHAnsi" w:cstheme="minorHAnsi"/>
          <w:sz w:val="24"/>
          <w:szCs w:val="24"/>
        </w:rPr>
        <w:t>–</w:t>
      </w:r>
      <w:r w:rsidRPr="008854B1">
        <w:rPr>
          <w:rFonts w:asciiTheme="minorHAnsi" w:hAnsiTheme="minorHAnsi" w:cstheme="minorHAnsi"/>
          <w:sz w:val="24"/>
          <w:szCs w:val="24"/>
        </w:rPr>
        <w:t xml:space="preserve"> Kodeks postępowania administracyjnego,</w:t>
      </w:r>
    </w:p>
    <w:p w:rsidR="00C76B01" w:rsidRPr="008854B1" w:rsidRDefault="00C76B01" w:rsidP="008854B1">
      <w:pPr>
        <w:numPr>
          <w:ilvl w:val="1"/>
          <w:numId w:val="35"/>
        </w:numPr>
        <w:tabs>
          <w:tab w:val="clear" w:pos="1440"/>
          <w:tab w:val="num" w:pos="709"/>
        </w:tabs>
        <w:suppressAutoHyphens/>
        <w:spacing w:after="0" w:line="360" w:lineRule="auto"/>
        <w:ind w:hanging="1014"/>
        <w:rPr>
          <w:rFonts w:asciiTheme="minorHAnsi" w:hAnsiTheme="minorHAnsi" w:cstheme="minorHAnsi"/>
          <w:sz w:val="24"/>
          <w:szCs w:val="24"/>
        </w:rPr>
      </w:pPr>
      <w:r w:rsidRPr="008854B1">
        <w:rPr>
          <w:rFonts w:asciiTheme="minorHAnsi" w:hAnsiTheme="minorHAnsi" w:cstheme="minorHAnsi"/>
          <w:sz w:val="24"/>
          <w:szCs w:val="24"/>
        </w:rPr>
        <w:t xml:space="preserve">ustawy z 27 sierpnia 2009 r. o finansach publicznych. </w:t>
      </w:r>
    </w:p>
    <w:p w:rsidR="00C76B01" w:rsidRPr="008854B1" w:rsidRDefault="00C76B01" w:rsidP="008854B1">
      <w:pPr>
        <w:pStyle w:val="Default"/>
        <w:widowControl/>
        <w:numPr>
          <w:ilvl w:val="0"/>
          <w:numId w:val="35"/>
        </w:numPr>
        <w:suppressAutoHyphens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8854B1">
        <w:rPr>
          <w:rFonts w:asciiTheme="minorHAnsi" w:hAnsiTheme="minorHAnsi" w:cstheme="minorHAnsi"/>
        </w:rPr>
        <w:t>Moje dane osobowe będą przetwarzane w związku z realizacją Programu Fundusze Europejskie dla Rozwoju Społecznego 2021</w:t>
      </w:r>
      <w:r w:rsidR="00402F4D">
        <w:rPr>
          <w:rFonts w:asciiTheme="minorHAnsi" w:hAnsiTheme="minorHAnsi" w:cstheme="minorHAnsi"/>
        </w:rPr>
        <w:t>–</w:t>
      </w:r>
      <w:r w:rsidRPr="008854B1">
        <w:rPr>
          <w:rFonts w:asciiTheme="minorHAnsi" w:hAnsiTheme="minorHAnsi" w:cstheme="minorHAnsi"/>
        </w:rPr>
        <w:t>2027 („</w:t>
      </w:r>
      <w:r w:rsidRPr="008854B1">
        <w:rPr>
          <w:rFonts w:asciiTheme="minorHAnsi" w:hAnsiTheme="minorHAnsi" w:cstheme="minorHAnsi"/>
          <w:bCs/>
        </w:rPr>
        <w:t>FERS</w:t>
      </w:r>
      <w:r w:rsidRPr="008854B1">
        <w:rPr>
          <w:rFonts w:asciiTheme="minorHAnsi" w:hAnsiTheme="minorHAnsi" w:cstheme="minorHAnsi"/>
        </w:rPr>
        <w:t>”), w szczególności w celu monitorowania, sprawozdawczości, komunikacji, publikacji, ewaluacji, zarządzania finansowego, weryfikacji i audytów oraz do celów określania kwalifikowalności uczestników.</w:t>
      </w:r>
    </w:p>
    <w:p w:rsidR="00C76B01" w:rsidRPr="008854B1" w:rsidRDefault="00C76B01" w:rsidP="008854B1">
      <w:pPr>
        <w:numPr>
          <w:ilvl w:val="0"/>
          <w:numId w:val="35"/>
        </w:numPr>
        <w:suppressAutoHyphens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8854B1">
        <w:rPr>
          <w:rFonts w:asciiTheme="minorHAnsi" w:hAnsiTheme="minorHAnsi" w:cstheme="minorHAnsi"/>
          <w:sz w:val="24"/>
          <w:szCs w:val="24"/>
        </w:rPr>
        <w:t>Moje dane osobowe zostały powierzone do przetwarzania:</w:t>
      </w:r>
    </w:p>
    <w:p w:rsidR="00C76B01" w:rsidRPr="008854B1" w:rsidRDefault="008E73D1" w:rsidP="008854B1">
      <w:pPr>
        <w:numPr>
          <w:ilvl w:val="1"/>
          <w:numId w:val="35"/>
        </w:numPr>
        <w:tabs>
          <w:tab w:val="clear" w:pos="1440"/>
          <w:tab w:val="num" w:pos="709"/>
        </w:tabs>
        <w:suppressAutoHyphens/>
        <w:spacing w:after="0" w:line="360" w:lineRule="auto"/>
        <w:ind w:left="709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Instytucji z</w:t>
      </w:r>
      <w:r w:rsidR="00C76B01" w:rsidRPr="008854B1">
        <w:rPr>
          <w:rFonts w:asciiTheme="minorHAnsi" w:hAnsiTheme="minorHAnsi" w:cstheme="minorHAnsi"/>
          <w:sz w:val="24"/>
          <w:szCs w:val="24"/>
        </w:rPr>
        <w:t xml:space="preserve">arządzającej </w:t>
      </w:r>
      <w:r w:rsidR="00402F4D">
        <w:rPr>
          <w:rFonts w:asciiTheme="minorHAnsi" w:hAnsiTheme="minorHAnsi" w:cstheme="minorHAnsi"/>
          <w:sz w:val="24"/>
          <w:szCs w:val="24"/>
        </w:rPr>
        <w:t>–</w:t>
      </w:r>
      <w:r w:rsidR="00C76B01" w:rsidRPr="008854B1">
        <w:rPr>
          <w:rFonts w:asciiTheme="minorHAnsi" w:hAnsiTheme="minorHAnsi" w:cstheme="minorHAnsi"/>
          <w:sz w:val="24"/>
          <w:szCs w:val="24"/>
        </w:rPr>
        <w:t xml:space="preserve"> Ministrowi właściwemu do spraw rozwoju regionalnego z siedzibą przy ul. Wspólnej 2/4, 00-926 Warszawa;</w:t>
      </w:r>
    </w:p>
    <w:p w:rsidR="00C76B01" w:rsidRPr="008854B1" w:rsidRDefault="008E73D1" w:rsidP="008854B1">
      <w:pPr>
        <w:numPr>
          <w:ilvl w:val="1"/>
          <w:numId w:val="35"/>
        </w:numPr>
        <w:tabs>
          <w:tab w:val="clear" w:pos="1440"/>
          <w:tab w:val="num" w:pos="709"/>
        </w:tabs>
        <w:suppressAutoHyphens/>
        <w:spacing w:after="0" w:line="360" w:lineRule="auto"/>
        <w:ind w:left="709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Instytucji p</w:t>
      </w:r>
      <w:r w:rsidR="00C76B01" w:rsidRPr="008854B1">
        <w:rPr>
          <w:rFonts w:asciiTheme="minorHAnsi" w:hAnsiTheme="minorHAnsi" w:cstheme="minorHAnsi"/>
          <w:sz w:val="24"/>
          <w:szCs w:val="24"/>
        </w:rPr>
        <w:t xml:space="preserve">ośredniczącej </w:t>
      </w:r>
      <w:r w:rsidR="00402F4D">
        <w:rPr>
          <w:rFonts w:asciiTheme="minorHAnsi" w:hAnsiTheme="minorHAnsi" w:cstheme="minorHAnsi"/>
          <w:sz w:val="24"/>
          <w:szCs w:val="24"/>
        </w:rPr>
        <w:t>–</w:t>
      </w:r>
      <w:r w:rsidR="00C76B01" w:rsidRPr="008854B1">
        <w:rPr>
          <w:rFonts w:asciiTheme="minorHAnsi" w:hAnsiTheme="minorHAnsi" w:cstheme="minorHAnsi"/>
          <w:sz w:val="24"/>
          <w:szCs w:val="24"/>
        </w:rPr>
        <w:t xml:space="preserve"> Narodowe</w:t>
      </w:r>
      <w:r w:rsidR="00402F4D">
        <w:rPr>
          <w:rFonts w:asciiTheme="minorHAnsi" w:hAnsiTheme="minorHAnsi" w:cstheme="minorHAnsi"/>
          <w:sz w:val="24"/>
          <w:szCs w:val="24"/>
        </w:rPr>
        <w:t>mu</w:t>
      </w:r>
      <w:r w:rsidR="00C76B01" w:rsidRPr="008854B1">
        <w:rPr>
          <w:rFonts w:asciiTheme="minorHAnsi" w:hAnsiTheme="minorHAnsi" w:cstheme="minorHAnsi"/>
          <w:sz w:val="24"/>
          <w:szCs w:val="24"/>
        </w:rPr>
        <w:t xml:space="preserve"> Centrum Badań i Rozwoju, ul</w:t>
      </w:r>
      <w:r w:rsidR="00402F4D">
        <w:rPr>
          <w:rFonts w:asciiTheme="minorHAnsi" w:hAnsiTheme="minorHAnsi" w:cstheme="minorHAnsi"/>
          <w:sz w:val="24"/>
          <w:szCs w:val="24"/>
        </w:rPr>
        <w:t>.</w:t>
      </w:r>
      <w:r w:rsidR="00C76B01" w:rsidRPr="008854B1">
        <w:rPr>
          <w:rFonts w:asciiTheme="minorHAnsi" w:hAnsiTheme="minorHAnsi" w:cstheme="minorHAnsi"/>
          <w:sz w:val="24"/>
          <w:szCs w:val="24"/>
        </w:rPr>
        <w:t xml:space="preserve"> Chmielna 69, 00-801 Warszawa;</w:t>
      </w:r>
    </w:p>
    <w:p w:rsidR="00C76B01" w:rsidRPr="008854B1" w:rsidRDefault="00C76B01" w:rsidP="008854B1">
      <w:pPr>
        <w:numPr>
          <w:ilvl w:val="1"/>
          <w:numId w:val="35"/>
        </w:numPr>
        <w:tabs>
          <w:tab w:val="clear" w:pos="1440"/>
          <w:tab w:val="num" w:pos="709"/>
        </w:tabs>
        <w:suppressAutoHyphens/>
        <w:spacing w:after="0" w:line="360" w:lineRule="auto"/>
        <w:ind w:left="709" w:hanging="283"/>
        <w:rPr>
          <w:rFonts w:asciiTheme="minorHAnsi" w:hAnsiTheme="minorHAnsi" w:cstheme="minorHAnsi"/>
          <w:sz w:val="24"/>
          <w:szCs w:val="24"/>
        </w:rPr>
      </w:pPr>
      <w:r w:rsidRPr="008854B1">
        <w:rPr>
          <w:rFonts w:asciiTheme="minorHAnsi" w:hAnsiTheme="minorHAnsi" w:cstheme="minorHAnsi"/>
          <w:sz w:val="24"/>
          <w:szCs w:val="24"/>
        </w:rPr>
        <w:t>oraz podmiotom</w:t>
      </w:r>
      <w:r w:rsidR="008E73D1">
        <w:rPr>
          <w:rFonts w:asciiTheme="minorHAnsi" w:hAnsiTheme="minorHAnsi" w:cstheme="minorHAnsi"/>
          <w:sz w:val="24"/>
          <w:szCs w:val="24"/>
        </w:rPr>
        <w:t>, które na zlecenie Instytucji z</w:t>
      </w:r>
      <w:r w:rsidRPr="008854B1">
        <w:rPr>
          <w:rFonts w:asciiTheme="minorHAnsi" w:hAnsiTheme="minorHAnsi" w:cstheme="minorHAnsi"/>
          <w:sz w:val="24"/>
          <w:szCs w:val="24"/>
        </w:rPr>
        <w:t xml:space="preserve">arządzającej, Instytucji </w:t>
      </w:r>
      <w:r w:rsidR="008E73D1">
        <w:rPr>
          <w:rFonts w:asciiTheme="minorHAnsi" w:hAnsiTheme="minorHAnsi" w:cstheme="minorHAnsi"/>
          <w:sz w:val="24"/>
          <w:szCs w:val="24"/>
        </w:rPr>
        <w:t>p</w:t>
      </w:r>
      <w:r w:rsidRPr="008854B1">
        <w:rPr>
          <w:rFonts w:asciiTheme="minorHAnsi" w:hAnsiTheme="minorHAnsi" w:cstheme="minorHAnsi"/>
          <w:sz w:val="24"/>
          <w:szCs w:val="24"/>
        </w:rPr>
        <w:t>ośredniczącej i </w:t>
      </w:r>
      <w:r w:rsidR="00402F4D">
        <w:rPr>
          <w:rFonts w:asciiTheme="minorHAnsi" w:hAnsiTheme="minorHAnsi" w:cstheme="minorHAnsi"/>
          <w:sz w:val="24"/>
          <w:szCs w:val="24"/>
        </w:rPr>
        <w:t>b</w:t>
      </w:r>
      <w:r w:rsidRPr="008854B1">
        <w:rPr>
          <w:rFonts w:asciiTheme="minorHAnsi" w:hAnsiTheme="minorHAnsi" w:cstheme="minorHAnsi"/>
          <w:sz w:val="24"/>
          <w:szCs w:val="24"/>
        </w:rPr>
        <w:t>eneficjenta uczestniczą w realizacji projektu. Moje dane osobowe mogą zostać przekazane podmiotom realizującym badania ewal</w:t>
      </w:r>
      <w:r w:rsidR="008E73D1">
        <w:rPr>
          <w:rFonts w:asciiTheme="minorHAnsi" w:hAnsiTheme="minorHAnsi" w:cstheme="minorHAnsi"/>
          <w:sz w:val="24"/>
          <w:szCs w:val="24"/>
        </w:rPr>
        <w:t>uacyjne na zlecenie Instytucji zarządzającej, Instytucji p</w:t>
      </w:r>
      <w:r w:rsidRPr="008854B1">
        <w:rPr>
          <w:rFonts w:asciiTheme="minorHAnsi" w:hAnsiTheme="minorHAnsi" w:cstheme="minorHAnsi"/>
          <w:sz w:val="24"/>
          <w:szCs w:val="24"/>
        </w:rPr>
        <w:t>ośredniczącej lub beneficjenta.  Moje dane osobowe mogą zostać również powierzone specjalistycznym firmom, reali</w:t>
      </w:r>
      <w:r w:rsidR="008E73D1">
        <w:rPr>
          <w:rFonts w:asciiTheme="minorHAnsi" w:hAnsiTheme="minorHAnsi" w:cstheme="minorHAnsi"/>
          <w:sz w:val="24"/>
          <w:szCs w:val="24"/>
        </w:rPr>
        <w:t>zującym na zlecenie Instytucji zarządzającej, Instytucji p</w:t>
      </w:r>
      <w:r w:rsidRPr="008854B1">
        <w:rPr>
          <w:rFonts w:asciiTheme="minorHAnsi" w:hAnsiTheme="minorHAnsi" w:cstheme="minorHAnsi"/>
          <w:sz w:val="24"/>
          <w:szCs w:val="24"/>
        </w:rPr>
        <w:t>ośredniczącej oraz beneficjenta kontrole i audyt w</w:t>
      </w:r>
      <w:r w:rsidR="00017BA0">
        <w:rPr>
          <w:rFonts w:asciiTheme="minorHAnsi" w:hAnsiTheme="minorHAnsi" w:cstheme="minorHAnsi"/>
          <w:sz w:val="24"/>
          <w:szCs w:val="24"/>
        </w:rPr>
        <w:t> </w:t>
      </w:r>
      <w:r w:rsidRPr="008854B1">
        <w:rPr>
          <w:rFonts w:asciiTheme="minorHAnsi" w:hAnsiTheme="minorHAnsi" w:cstheme="minorHAnsi"/>
          <w:sz w:val="24"/>
          <w:szCs w:val="24"/>
        </w:rPr>
        <w:t xml:space="preserve"> ramach projektu. Moje dane osobowe mogą zostać powierzone podmiotom ś</w:t>
      </w:r>
      <w:r w:rsidR="008E73D1">
        <w:rPr>
          <w:rFonts w:asciiTheme="minorHAnsi" w:hAnsiTheme="minorHAnsi" w:cstheme="minorHAnsi"/>
          <w:sz w:val="24"/>
          <w:szCs w:val="24"/>
        </w:rPr>
        <w:t>wiadczącym na rzecz Instytucji zarządzającej i p</w:t>
      </w:r>
      <w:r w:rsidRPr="008854B1">
        <w:rPr>
          <w:rFonts w:asciiTheme="minorHAnsi" w:hAnsiTheme="minorHAnsi" w:cstheme="minorHAnsi"/>
          <w:sz w:val="24"/>
          <w:szCs w:val="24"/>
        </w:rPr>
        <w:t>ośredniczącej usługi związane z</w:t>
      </w:r>
      <w:r w:rsidR="00017BA0">
        <w:rPr>
          <w:rFonts w:asciiTheme="minorHAnsi" w:hAnsiTheme="minorHAnsi" w:cstheme="minorHAnsi"/>
          <w:sz w:val="24"/>
          <w:szCs w:val="24"/>
        </w:rPr>
        <w:t> </w:t>
      </w:r>
      <w:r w:rsidRPr="008854B1">
        <w:rPr>
          <w:rFonts w:asciiTheme="minorHAnsi" w:hAnsiTheme="minorHAnsi" w:cstheme="minorHAnsi"/>
          <w:sz w:val="24"/>
          <w:szCs w:val="24"/>
        </w:rPr>
        <w:t xml:space="preserve"> obsługą i rozwojem systemów teleinformatycznych.</w:t>
      </w:r>
    </w:p>
    <w:p w:rsidR="00C76B01" w:rsidRPr="008854B1" w:rsidRDefault="00C76B01" w:rsidP="008854B1">
      <w:pPr>
        <w:numPr>
          <w:ilvl w:val="0"/>
          <w:numId w:val="35"/>
        </w:numPr>
        <w:suppressAutoHyphens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8854B1">
        <w:rPr>
          <w:rFonts w:asciiTheme="minorHAnsi" w:hAnsiTheme="minorHAnsi" w:cstheme="minorHAnsi"/>
          <w:sz w:val="24"/>
          <w:szCs w:val="24"/>
        </w:rPr>
        <w:t xml:space="preserve">Moje dane osobowe mogą zostać udostępnione organom upoważnionym zgodnie </w:t>
      </w:r>
      <w:r w:rsidRPr="008854B1">
        <w:rPr>
          <w:rFonts w:asciiTheme="minorHAnsi" w:hAnsiTheme="minorHAnsi" w:cstheme="minorHAnsi"/>
          <w:sz w:val="24"/>
          <w:szCs w:val="24"/>
        </w:rPr>
        <w:br/>
        <w:t>z obowiązującym prawem.</w:t>
      </w:r>
    </w:p>
    <w:p w:rsidR="00C76B01" w:rsidRPr="008854B1" w:rsidRDefault="00C76B01" w:rsidP="008854B1">
      <w:pPr>
        <w:pStyle w:val="Default"/>
        <w:widowControl/>
        <w:numPr>
          <w:ilvl w:val="0"/>
          <w:numId w:val="35"/>
        </w:numPr>
        <w:suppressAutoHyphens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8854B1">
        <w:rPr>
          <w:rFonts w:asciiTheme="minorHAnsi" w:hAnsiTheme="minorHAnsi" w:cstheme="minorHAnsi"/>
        </w:rPr>
        <w:t>Moje dane osobowe zostały pozyskane bezpośrednio lub z rejestrów publicznych albo od</w:t>
      </w:r>
      <w:r w:rsidR="00017BA0">
        <w:rPr>
          <w:rFonts w:asciiTheme="minorHAnsi" w:hAnsiTheme="minorHAnsi" w:cstheme="minorHAnsi"/>
        </w:rPr>
        <w:t> </w:t>
      </w:r>
      <w:r w:rsidRPr="008854B1">
        <w:rPr>
          <w:rFonts w:asciiTheme="minorHAnsi" w:hAnsiTheme="minorHAnsi" w:cstheme="minorHAnsi"/>
        </w:rPr>
        <w:t xml:space="preserve"> instytucji i podmiotów zaangażowanych w realizację projektu.</w:t>
      </w:r>
    </w:p>
    <w:p w:rsidR="00C76B01" w:rsidRPr="008854B1" w:rsidRDefault="00EB1619" w:rsidP="008854B1">
      <w:pPr>
        <w:numPr>
          <w:ilvl w:val="0"/>
          <w:numId w:val="35"/>
        </w:numPr>
        <w:suppressAutoHyphens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B1619">
        <w:rPr>
          <w:rFonts w:asciiTheme="minorHAnsi" w:hAnsiTheme="minorHAnsi" w:cstheme="minorHAnsi"/>
          <w:sz w:val="24"/>
          <w:szCs w:val="24"/>
        </w:rPr>
        <w:t>Podanie danych jest warunkiem koniecznym do realizacji wyżej wymienionego celu, a  odmowa ich podania jest równoznaczna z brakiem możliwości podjęcia dalszych działań, w szczególności wzięcia udziału w projekcie</w:t>
      </w:r>
      <w:r>
        <w:rPr>
          <w:rFonts w:asciiTheme="minorHAnsi" w:hAnsiTheme="minorHAnsi" w:cstheme="minorHAnsi"/>
          <w:sz w:val="24"/>
          <w:szCs w:val="24"/>
        </w:rPr>
        <w:t>.</w:t>
      </w:r>
      <w:bookmarkStart w:id="1" w:name="_GoBack"/>
      <w:bookmarkEnd w:id="1"/>
    </w:p>
    <w:p w:rsidR="00C76B01" w:rsidRPr="008854B1" w:rsidRDefault="00C76B01" w:rsidP="008854B1">
      <w:pPr>
        <w:numPr>
          <w:ilvl w:val="0"/>
          <w:numId w:val="35"/>
        </w:numPr>
        <w:suppressAutoHyphens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8854B1">
        <w:rPr>
          <w:rFonts w:asciiTheme="minorHAnsi" w:hAnsiTheme="minorHAnsi" w:cstheme="minorHAnsi"/>
          <w:sz w:val="24"/>
          <w:szCs w:val="24"/>
        </w:rPr>
        <w:lastRenderedPageBreak/>
        <w:t>W terminie 4 tygodni po zakończeniu udziału w projekcie przekażę beneficjentowi dane dotyczące mojego statusu na rynku pracy oraz informacje na temat udziału w kształceniu lub szkoleniu oraz uzyskania kwalifikacji lub nabycia kompetencji.</w:t>
      </w:r>
    </w:p>
    <w:p w:rsidR="00C76B01" w:rsidRPr="008854B1" w:rsidRDefault="00C76B01" w:rsidP="008854B1">
      <w:pPr>
        <w:numPr>
          <w:ilvl w:val="0"/>
          <w:numId w:val="35"/>
        </w:numPr>
        <w:suppressAutoHyphens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8854B1">
        <w:rPr>
          <w:rFonts w:asciiTheme="minorHAnsi" w:hAnsiTheme="minorHAnsi" w:cstheme="minorHAnsi"/>
          <w:sz w:val="24"/>
          <w:szCs w:val="24"/>
        </w:rPr>
        <w:t>Moje dane osobowe nie będą przekazywane do państwa trzeciego lub organizacji międzynarodowej.</w:t>
      </w:r>
    </w:p>
    <w:p w:rsidR="00C76B01" w:rsidRPr="008854B1" w:rsidRDefault="00C76B01" w:rsidP="008854B1">
      <w:pPr>
        <w:numPr>
          <w:ilvl w:val="0"/>
          <w:numId w:val="35"/>
        </w:numPr>
        <w:suppressAutoHyphens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8854B1">
        <w:rPr>
          <w:rFonts w:asciiTheme="minorHAnsi" w:hAnsiTheme="minorHAnsi" w:cstheme="minorHAnsi"/>
          <w:sz w:val="24"/>
          <w:szCs w:val="24"/>
        </w:rPr>
        <w:t>Moje dane osobowe nie będą poddawane zautomatyzowanemu podejmowaniu decyzji.</w:t>
      </w:r>
    </w:p>
    <w:p w:rsidR="00C76B01" w:rsidRPr="008854B1" w:rsidRDefault="00C76B01" w:rsidP="008854B1">
      <w:pPr>
        <w:numPr>
          <w:ilvl w:val="0"/>
          <w:numId w:val="35"/>
        </w:numPr>
        <w:suppressAutoHyphens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8854B1">
        <w:rPr>
          <w:rFonts w:asciiTheme="minorHAnsi" w:hAnsiTheme="minorHAnsi" w:cstheme="minorHAnsi"/>
          <w:sz w:val="24"/>
          <w:szCs w:val="24"/>
        </w:rPr>
        <w:t xml:space="preserve">Moje dane osobowe będą przetwarzane przez okres niezbędny do realizacji celu określonego w punkcie 3), a następnie archiwizowane zgodnie z obowiązującym prawem. </w:t>
      </w:r>
    </w:p>
    <w:p w:rsidR="00C76B01" w:rsidRPr="008854B1" w:rsidRDefault="00C76B01" w:rsidP="008854B1">
      <w:pPr>
        <w:numPr>
          <w:ilvl w:val="0"/>
          <w:numId w:val="35"/>
        </w:numPr>
        <w:suppressAutoHyphens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8854B1">
        <w:rPr>
          <w:rFonts w:asciiTheme="minorHAnsi" w:hAnsiTheme="minorHAnsi" w:cstheme="minorHAnsi"/>
          <w:sz w:val="24"/>
          <w:szCs w:val="24"/>
        </w:rPr>
        <w:t>Mogę skontaktować się  z Inspektorem Ochrony Danych Administratora, który odpowiada za ochronę przetwarzania danych osobowych wysyłając wiadomość na adres poczty elektronicznej</w:t>
      </w:r>
      <w:r w:rsidR="00FE0E0B" w:rsidRPr="008854B1">
        <w:rPr>
          <w:rFonts w:asciiTheme="minorHAnsi" w:hAnsiTheme="minorHAnsi" w:cstheme="minorHAnsi"/>
          <w:sz w:val="24"/>
          <w:szCs w:val="24"/>
        </w:rPr>
        <w:t xml:space="preserve"> </w:t>
      </w:r>
      <w:hyperlink r:id="rId8" w:history="1">
        <w:r w:rsidR="00FE0E0B" w:rsidRPr="008854B1">
          <w:rPr>
            <w:rFonts w:asciiTheme="minorHAnsi" w:hAnsiTheme="minorHAnsi" w:cstheme="minorHAnsi"/>
            <w:color w:val="7280CE"/>
            <w:sz w:val="24"/>
            <w:szCs w:val="24"/>
            <w:u w:val="single"/>
            <w:shd w:val="clear" w:color="auto" w:fill="FFFFFF"/>
          </w:rPr>
          <w:t>iod@urk.edu.pl</w:t>
        </w:r>
      </w:hyperlink>
      <w:r w:rsidRPr="008854B1">
        <w:rPr>
          <w:rFonts w:asciiTheme="minorHAnsi" w:hAnsiTheme="minorHAnsi" w:cstheme="minorHAnsi"/>
          <w:sz w:val="24"/>
          <w:szCs w:val="24"/>
        </w:rPr>
        <w:t xml:space="preserve"> lub z Inspektorem Ochrony Dan</w:t>
      </w:r>
      <w:r w:rsidR="0091657E">
        <w:rPr>
          <w:rFonts w:asciiTheme="minorHAnsi" w:hAnsiTheme="minorHAnsi" w:cstheme="minorHAnsi"/>
          <w:sz w:val="24"/>
          <w:szCs w:val="24"/>
        </w:rPr>
        <w:t>ych powołanym przez Instytucję z</w:t>
      </w:r>
      <w:r w:rsidRPr="008854B1">
        <w:rPr>
          <w:rFonts w:asciiTheme="minorHAnsi" w:hAnsiTheme="minorHAnsi" w:cstheme="minorHAnsi"/>
          <w:sz w:val="24"/>
          <w:szCs w:val="24"/>
        </w:rPr>
        <w:t>arządzającą</w:t>
      </w:r>
      <w:r w:rsidR="00402F4D" w:rsidRPr="00402F4D">
        <w:rPr>
          <w:rFonts w:asciiTheme="minorHAnsi" w:hAnsiTheme="minorHAnsi" w:cstheme="minorHAnsi"/>
          <w:color w:val="0000FF"/>
          <w:sz w:val="24"/>
          <w:szCs w:val="24"/>
        </w:rPr>
        <w:t xml:space="preserve"> </w:t>
      </w:r>
      <w:r w:rsidRPr="0077443E">
        <w:rPr>
          <w:rFonts w:asciiTheme="minorHAnsi" w:hAnsiTheme="minorHAnsi" w:cstheme="minorHAnsi"/>
          <w:color w:val="7280CE"/>
          <w:sz w:val="24"/>
          <w:szCs w:val="24"/>
          <w:u w:val="single"/>
          <w:shd w:val="clear" w:color="auto" w:fill="FFFFFF"/>
        </w:rPr>
        <w:t>iod@mfipr.gov.pl</w:t>
      </w:r>
      <w:r w:rsidR="008E73D1">
        <w:rPr>
          <w:rFonts w:asciiTheme="minorHAnsi" w:hAnsiTheme="minorHAnsi" w:cstheme="minorHAnsi"/>
          <w:sz w:val="24"/>
          <w:szCs w:val="24"/>
        </w:rPr>
        <w:t>, a także Instytucję p</w:t>
      </w:r>
      <w:r w:rsidRPr="008854B1">
        <w:rPr>
          <w:rFonts w:asciiTheme="minorHAnsi" w:hAnsiTheme="minorHAnsi" w:cstheme="minorHAnsi"/>
          <w:sz w:val="24"/>
          <w:szCs w:val="24"/>
        </w:rPr>
        <w:t xml:space="preserve">ośredniczącą </w:t>
      </w:r>
      <w:r w:rsidRPr="0077443E">
        <w:rPr>
          <w:rFonts w:asciiTheme="minorHAnsi" w:hAnsiTheme="minorHAnsi" w:cstheme="minorHAnsi"/>
          <w:color w:val="7280CE"/>
          <w:sz w:val="24"/>
          <w:szCs w:val="24"/>
          <w:u w:val="single"/>
          <w:shd w:val="clear" w:color="auto" w:fill="FFFFFF"/>
        </w:rPr>
        <w:t>iod@ncbr.gov.pl</w:t>
      </w:r>
      <w:r w:rsidRPr="008854B1">
        <w:rPr>
          <w:rFonts w:asciiTheme="minorHAnsi" w:hAnsiTheme="minorHAnsi" w:cstheme="minorHAnsi"/>
          <w:sz w:val="24"/>
          <w:szCs w:val="24"/>
        </w:rPr>
        <w:t>.</w:t>
      </w:r>
    </w:p>
    <w:p w:rsidR="00C76B01" w:rsidRPr="008854B1" w:rsidRDefault="00C76B01" w:rsidP="008854B1">
      <w:pPr>
        <w:numPr>
          <w:ilvl w:val="0"/>
          <w:numId w:val="35"/>
        </w:numPr>
        <w:suppressAutoHyphens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8854B1">
        <w:rPr>
          <w:rFonts w:asciiTheme="minorHAnsi" w:hAnsiTheme="minorHAnsi" w:cstheme="minorHAnsi"/>
          <w:sz w:val="24"/>
          <w:szCs w:val="24"/>
        </w:rPr>
        <w:t>Mam prawo dostępu do treści swoich danych i ich sprostowania, usunięcia lub</w:t>
      </w:r>
      <w:r w:rsidR="00017BA0">
        <w:rPr>
          <w:rFonts w:asciiTheme="minorHAnsi" w:hAnsiTheme="minorHAnsi" w:cstheme="minorHAnsi"/>
          <w:sz w:val="24"/>
          <w:szCs w:val="24"/>
        </w:rPr>
        <w:t> </w:t>
      </w:r>
      <w:r w:rsidRPr="008854B1">
        <w:rPr>
          <w:rFonts w:asciiTheme="minorHAnsi" w:hAnsiTheme="minorHAnsi" w:cstheme="minorHAnsi"/>
          <w:sz w:val="24"/>
          <w:szCs w:val="24"/>
        </w:rPr>
        <w:t xml:space="preserve"> ograniczenia przetwarzania a także wniesienia sprzeciwu wobec ich przetwarzania jeżeli spełnione są przesłanki określone w art. 15, 16, 17, 18, 19 i 21 RODO.</w:t>
      </w:r>
    </w:p>
    <w:p w:rsidR="0077443E" w:rsidRPr="00332C22" w:rsidRDefault="00C76B01" w:rsidP="00332C22">
      <w:pPr>
        <w:numPr>
          <w:ilvl w:val="0"/>
          <w:numId w:val="35"/>
        </w:numPr>
        <w:suppressAutoHyphens/>
        <w:spacing w:after="240" w:line="360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8854B1">
        <w:rPr>
          <w:rFonts w:asciiTheme="minorHAnsi" w:hAnsiTheme="minorHAnsi" w:cstheme="minorHAnsi"/>
          <w:sz w:val="24"/>
          <w:szCs w:val="24"/>
        </w:rPr>
        <w:t>Mam prawo do wniesienia skargi do organu nadzorczego, którym jest Prezes Urzędu Ochrony Danych Osobowych.</w:t>
      </w:r>
    </w:p>
    <w:p w:rsidR="00C76B01" w:rsidRPr="008854B1" w:rsidRDefault="00FE0E0B" w:rsidP="008854B1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8854B1">
        <w:rPr>
          <w:rFonts w:asciiTheme="minorHAnsi" w:hAnsiTheme="minorHAnsi" w:cstheme="minorHAnsi"/>
          <w:sz w:val="24"/>
          <w:szCs w:val="24"/>
        </w:rPr>
        <w:t>__________________________________</w:t>
      </w:r>
    </w:p>
    <w:p w:rsidR="0077443E" w:rsidRPr="008854B1" w:rsidRDefault="0077443E" w:rsidP="00332C22">
      <w:pPr>
        <w:spacing w:after="240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(m</w:t>
      </w:r>
      <w:r w:rsidR="00FE0E0B" w:rsidRPr="008854B1">
        <w:rPr>
          <w:rFonts w:asciiTheme="minorHAnsi" w:hAnsiTheme="minorHAnsi" w:cstheme="minorHAnsi"/>
          <w:sz w:val="24"/>
          <w:szCs w:val="24"/>
        </w:rPr>
        <w:t>iejscowość</w:t>
      </w:r>
      <w:r>
        <w:rPr>
          <w:rFonts w:asciiTheme="minorHAnsi" w:hAnsiTheme="minorHAnsi" w:cstheme="minorHAnsi"/>
          <w:sz w:val="24"/>
          <w:szCs w:val="24"/>
        </w:rPr>
        <w:t>,</w:t>
      </w:r>
      <w:r w:rsidR="00FE0E0B" w:rsidRPr="008854B1">
        <w:rPr>
          <w:rFonts w:asciiTheme="minorHAnsi" w:hAnsiTheme="minorHAnsi" w:cstheme="minorHAnsi"/>
          <w:sz w:val="24"/>
          <w:szCs w:val="24"/>
        </w:rPr>
        <w:t xml:space="preserve"> data</w:t>
      </w:r>
      <w:r>
        <w:rPr>
          <w:rFonts w:asciiTheme="minorHAnsi" w:hAnsiTheme="minorHAnsi" w:cstheme="minorHAnsi"/>
          <w:sz w:val="24"/>
          <w:szCs w:val="24"/>
        </w:rPr>
        <w:t>, czytelny podpis)</w:t>
      </w:r>
    </w:p>
    <w:p w:rsidR="00AF64C5" w:rsidRPr="008854B1" w:rsidRDefault="00C76B01" w:rsidP="008854B1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8854B1">
        <w:rPr>
          <w:rFonts w:asciiTheme="minorHAnsi" w:hAnsiTheme="minorHAnsi" w:cstheme="minorHAnsi"/>
          <w:sz w:val="24"/>
          <w:szCs w:val="24"/>
        </w:rPr>
        <w:t>* W przypadku deklaracji uczestnictwa osoby małoletniej oświadczenie powinno zostać podpisane przez jej prawnego opiekuna.</w:t>
      </w:r>
    </w:p>
    <w:sectPr w:rsidR="00AF64C5" w:rsidRPr="008854B1" w:rsidSect="000D7C6A">
      <w:headerReference w:type="default" r:id="rId9"/>
      <w:footerReference w:type="default" r:id="rId10"/>
      <w:pgSz w:w="11906" w:h="16838"/>
      <w:pgMar w:top="1617" w:right="1417" w:bottom="1417" w:left="1417" w:header="22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DBE" w:rsidRDefault="001F3DBE" w:rsidP="00EE48DA">
      <w:pPr>
        <w:spacing w:after="0" w:line="240" w:lineRule="auto"/>
      </w:pPr>
      <w:r>
        <w:separator/>
      </w:r>
    </w:p>
  </w:endnote>
  <w:endnote w:type="continuationSeparator" w:id="0">
    <w:p w:rsidR="001F3DBE" w:rsidRDefault="001F3DBE" w:rsidP="00EE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7C6A" w:rsidRPr="00EF6135" w:rsidRDefault="000D7C6A" w:rsidP="000D7C6A">
    <w:pPr>
      <w:pStyle w:val="Bezodstpw"/>
      <w:pBdr>
        <w:top w:val="single" w:sz="4" w:space="1" w:color="auto"/>
      </w:pBdr>
      <w:spacing w:line="360" w:lineRule="auto"/>
      <w:ind w:left="57"/>
      <w:rPr>
        <w:rFonts w:asciiTheme="minorHAnsi" w:hAnsiTheme="minorHAnsi" w:cstheme="minorHAnsi"/>
      </w:rPr>
    </w:pPr>
    <w:r w:rsidRPr="00EF6135">
      <w:rPr>
        <w:rFonts w:asciiTheme="minorHAnsi" w:hAnsiTheme="minorHAnsi" w:cstheme="minorHAnsi"/>
      </w:rPr>
      <w:t>Projekt</w:t>
    </w:r>
    <w:r>
      <w:rPr>
        <w:rFonts w:asciiTheme="minorHAnsi" w:hAnsiTheme="minorHAnsi" w:cstheme="minorHAnsi"/>
      </w:rPr>
      <w:t>:</w:t>
    </w:r>
    <w:r w:rsidRPr="00EF6135">
      <w:rPr>
        <w:rFonts w:asciiTheme="minorHAnsi" w:hAnsiTheme="minorHAnsi" w:cstheme="minorHAnsi"/>
      </w:rPr>
      <w:t xml:space="preserve"> „Podnoszenie kwalifikacji i kompetencji kadry dydaktycznej i doktorantów w celu wzmocnienia jakości nauczania na Uniwersytecie Rolniczym w Krakowie” współfinansowany przez Unię Europejską w ramach programu Fundusze Europejskie dla Rozwoju Społecznego</w:t>
    </w:r>
  </w:p>
  <w:p w:rsidR="000D7C6A" w:rsidRDefault="000D7C6A" w:rsidP="000D7C6A">
    <w:pPr>
      <w:pStyle w:val="Stopka"/>
    </w:pPr>
  </w:p>
  <w:sdt>
    <w:sdtPr>
      <w:id w:val="1824082007"/>
      <w:docPartObj>
        <w:docPartGallery w:val="Page Numbers (Bottom of Page)"/>
        <w:docPartUnique/>
      </w:docPartObj>
    </w:sdtPr>
    <w:sdtContent>
      <w:p w:rsidR="00B8630C" w:rsidRPr="000D7C6A" w:rsidRDefault="000D7C6A" w:rsidP="000D7C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DBE" w:rsidRDefault="001F3DBE" w:rsidP="00EE48DA">
      <w:pPr>
        <w:spacing w:after="0" w:line="240" w:lineRule="auto"/>
      </w:pPr>
      <w:r>
        <w:separator/>
      </w:r>
    </w:p>
  </w:footnote>
  <w:footnote w:type="continuationSeparator" w:id="0">
    <w:p w:rsidR="001F3DBE" w:rsidRDefault="001F3DBE" w:rsidP="00EE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30C" w:rsidRDefault="003061EB" w:rsidP="00AC0D18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6129EB00" wp14:editId="5E340068">
          <wp:extent cx="5753100" cy="800100"/>
          <wp:effectExtent l="0" t="0" r="0" b="0"/>
          <wp:docPr id="1" name="Obraz 1" descr="FER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8630C" w:rsidRDefault="00B8630C" w:rsidP="00017B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Garamond" w:eastAsia="Times New Roman" w:hAnsi="Garamond" w:cs="Arial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186C4E44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-720"/>
        </w:tabs>
        <w:ind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5760" w:hanging="180"/>
      </w:pPr>
      <w:rPr>
        <w:rFonts w:cs="Times New Roman"/>
      </w:rPr>
    </w:lvl>
  </w:abstractNum>
  <w:abstractNum w:abstractNumId="3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6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8" w15:restartNumberingAfterBreak="0">
    <w:nsid w:val="0C4E3DBC"/>
    <w:multiLevelType w:val="hybridMultilevel"/>
    <w:tmpl w:val="740E9642"/>
    <w:lvl w:ilvl="0" w:tplc="7DB0529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07F7DEC"/>
    <w:multiLevelType w:val="hybridMultilevel"/>
    <w:tmpl w:val="C4A2FA5C"/>
    <w:lvl w:ilvl="0" w:tplc="893E977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482682F"/>
    <w:multiLevelType w:val="hybridMultilevel"/>
    <w:tmpl w:val="1AFC971C"/>
    <w:lvl w:ilvl="0" w:tplc="269EF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352477"/>
    <w:multiLevelType w:val="hybridMultilevel"/>
    <w:tmpl w:val="84BEDB1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8733107"/>
    <w:multiLevelType w:val="hybridMultilevel"/>
    <w:tmpl w:val="6366B044"/>
    <w:lvl w:ilvl="0" w:tplc="2A50AC38">
      <w:start w:val="1"/>
      <w:numFmt w:val="decimal"/>
      <w:lvlText w:val="%1."/>
      <w:lvlJc w:val="left"/>
      <w:pPr>
        <w:ind w:left="142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9017DC2"/>
    <w:multiLevelType w:val="hybridMultilevel"/>
    <w:tmpl w:val="644AEBE8"/>
    <w:lvl w:ilvl="0" w:tplc="436025E6">
      <w:start w:val="1"/>
      <w:numFmt w:val="decimal"/>
      <w:lvlText w:val="%1)"/>
      <w:lvlJc w:val="left"/>
      <w:pPr>
        <w:ind w:left="1068" w:hanging="360"/>
      </w:pPr>
      <w:rPr>
        <w:rFonts w:ascii="Calibri" w:hAnsi="Calibr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9EA4988"/>
    <w:multiLevelType w:val="hybridMultilevel"/>
    <w:tmpl w:val="5746B1E0"/>
    <w:lvl w:ilvl="0" w:tplc="93C46ED6">
      <w:start w:val="1"/>
      <w:numFmt w:val="lowerLetter"/>
      <w:lvlText w:val="%1)"/>
      <w:lvlJc w:val="left"/>
      <w:pPr>
        <w:ind w:left="1068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CB803EB"/>
    <w:multiLevelType w:val="hybridMultilevel"/>
    <w:tmpl w:val="CDCC8836"/>
    <w:lvl w:ilvl="0" w:tplc="1A22043C">
      <w:start w:val="1"/>
      <w:numFmt w:val="decimal"/>
      <w:lvlText w:val="%1)"/>
      <w:lvlJc w:val="left"/>
      <w:pPr>
        <w:ind w:left="927" w:hanging="360"/>
      </w:pPr>
      <w:rPr>
        <w:rFonts w:ascii="Calibri" w:hAnsi="Calibri" w:cs="Arial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CD5542B"/>
    <w:multiLevelType w:val="hybridMultilevel"/>
    <w:tmpl w:val="42E6C5FE"/>
    <w:lvl w:ilvl="0" w:tplc="12D49730">
      <w:start w:val="1"/>
      <w:numFmt w:val="decimal"/>
      <w:lvlText w:val="%1)"/>
      <w:lvlJc w:val="left"/>
      <w:pPr>
        <w:ind w:left="106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1E665E39"/>
    <w:multiLevelType w:val="hybridMultilevel"/>
    <w:tmpl w:val="CA7ED15A"/>
    <w:lvl w:ilvl="0" w:tplc="2A50AC38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155636E"/>
    <w:multiLevelType w:val="hybridMultilevel"/>
    <w:tmpl w:val="480A0D44"/>
    <w:lvl w:ilvl="0" w:tplc="7F28A7DC">
      <w:start w:val="3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265EE"/>
    <w:multiLevelType w:val="hybridMultilevel"/>
    <w:tmpl w:val="1772C8D4"/>
    <w:lvl w:ilvl="0" w:tplc="2A50AC38">
      <w:start w:val="1"/>
      <w:numFmt w:val="decimal"/>
      <w:lvlText w:val="%1."/>
      <w:lvlJc w:val="left"/>
      <w:pPr>
        <w:ind w:left="142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2CFA2EBD"/>
    <w:multiLevelType w:val="hybridMultilevel"/>
    <w:tmpl w:val="697C340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A1F067D"/>
    <w:multiLevelType w:val="hybridMultilevel"/>
    <w:tmpl w:val="55E0C62E"/>
    <w:lvl w:ilvl="0" w:tplc="2A50AC38">
      <w:start w:val="1"/>
      <w:numFmt w:val="decimal"/>
      <w:lvlText w:val="%1."/>
      <w:lvlJc w:val="left"/>
      <w:pPr>
        <w:ind w:left="142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C0C5777"/>
    <w:multiLevelType w:val="hybridMultilevel"/>
    <w:tmpl w:val="D6ECD492"/>
    <w:lvl w:ilvl="0" w:tplc="83D63D0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43170C3B"/>
    <w:multiLevelType w:val="hybridMultilevel"/>
    <w:tmpl w:val="3EE07E1C"/>
    <w:lvl w:ilvl="0" w:tplc="AD6A4A34">
      <w:start w:val="1"/>
      <w:numFmt w:val="lowerLetter"/>
      <w:lvlText w:val="%1."/>
      <w:lvlJc w:val="left"/>
      <w:pPr>
        <w:ind w:left="1069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5AF0179"/>
    <w:multiLevelType w:val="hybridMultilevel"/>
    <w:tmpl w:val="F5D0BED2"/>
    <w:lvl w:ilvl="0" w:tplc="53C298EA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7124C49"/>
    <w:multiLevelType w:val="hybridMultilevel"/>
    <w:tmpl w:val="15EEB204"/>
    <w:lvl w:ilvl="0" w:tplc="6242FFE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93A7234"/>
    <w:multiLevelType w:val="hybridMultilevel"/>
    <w:tmpl w:val="BCFA7004"/>
    <w:lvl w:ilvl="0" w:tplc="8222DF0E">
      <w:start w:val="3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D2593"/>
    <w:multiLevelType w:val="hybridMultilevel"/>
    <w:tmpl w:val="FBA0BA5E"/>
    <w:lvl w:ilvl="0" w:tplc="46FEF01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CB13CED"/>
    <w:multiLevelType w:val="hybridMultilevel"/>
    <w:tmpl w:val="33E43386"/>
    <w:lvl w:ilvl="0" w:tplc="7F28A7DC">
      <w:start w:val="3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3315D"/>
    <w:multiLevelType w:val="hybridMultilevel"/>
    <w:tmpl w:val="7528FC94"/>
    <w:lvl w:ilvl="0" w:tplc="83EA0B28">
      <w:start w:val="10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604E4BF9"/>
    <w:multiLevelType w:val="hybridMultilevel"/>
    <w:tmpl w:val="F53E0C14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5FF6CA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C10221"/>
    <w:multiLevelType w:val="hybridMultilevel"/>
    <w:tmpl w:val="84BEDB1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A342233"/>
    <w:multiLevelType w:val="hybridMultilevel"/>
    <w:tmpl w:val="7624BB4A"/>
    <w:lvl w:ilvl="0" w:tplc="632AAC0A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4D3C95"/>
    <w:multiLevelType w:val="hybridMultilevel"/>
    <w:tmpl w:val="4150EAAA"/>
    <w:lvl w:ilvl="0" w:tplc="B49A15A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4" w15:restartNumberingAfterBreak="0">
    <w:nsid w:val="70053A10"/>
    <w:multiLevelType w:val="hybridMultilevel"/>
    <w:tmpl w:val="0EA06D7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88B4619"/>
    <w:multiLevelType w:val="hybridMultilevel"/>
    <w:tmpl w:val="CB54CC26"/>
    <w:lvl w:ilvl="0" w:tplc="AD6A4A34">
      <w:start w:val="1"/>
      <w:numFmt w:val="lowerLetter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AF71CB0"/>
    <w:multiLevelType w:val="hybridMultilevel"/>
    <w:tmpl w:val="20ACA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A40C1C"/>
    <w:multiLevelType w:val="hybridMultilevel"/>
    <w:tmpl w:val="558A1432"/>
    <w:lvl w:ilvl="0" w:tplc="2CB6A2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B80A5C"/>
    <w:multiLevelType w:val="hybridMultilevel"/>
    <w:tmpl w:val="54EA264E"/>
    <w:lvl w:ilvl="0" w:tplc="BA02642E">
      <w:start w:val="1"/>
      <w:numFmt w:val="bullet"/>
      <w:lvlText w:val=""/>
      <w:lvlJc w:val="left"/>
      <w:pPr>
        <w:ind w:left="250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31"/>
  </w:num>
  <w:num w:numId="4">
    <w:abstractNumId w:val="14"/>
  </w:num>
  <w:num w:numId="5">
    <w:abstractNumId w:val="16"/>
  </w:num>
  <w:num w:numId="6">
    <w:abstractNumId w:val="33"/>
  </w:num>
  <w:num w:numId="7">
    <w:abstractNumId w:val="17"/>
  </w:num>
  <w:num w:numId="8">
    <w:abstractNumId w:val="34"/>
  </w:num>
  <w:num w:numId="9">
    <w:abstractNumId w:val="24"/>
  </w:num>
  <w:num w:numId="10">
    <w:abstractNumId w:val="21"/>
  </w:num>
  <w:num w:numId="11">
    <w:abstractNumId w:val="30"/>
  </w:num>
  <w:num w:numId="12">
    <w:abstractNumId w:val="15"/>
  </w:num>
  <w:num w:numId="13">
    <w:abstractNumId w:val="27"/>
  </w:num>
  <w:num w:numId="14">
    <w:abstractNumId w:val="8"/>
  </w:num>
  <w:num w:numId="15">
    <w:abstractNumId w:val="25"/>
  </w:num>
  <w:num w:numId="16">
    <w:abstractNumId w:val="26"/>
  </w:num>
  <w:num w:numId="17">
    <w:abstractNumId w:val="9"/>
  </w:num>
  <w:num w:numId="18">
    <w:abstractNumId w:val="12"/>
  </w:num>
  <w:num w:numId="19">
    <w:abstractNumId w:val="36"/>
  </w:num>
  <w:num w:numId="20">
    <w:abstractNumId w:val="23"/>
  </w:num>
  <w:num w:numId="21">
    <w:abstractNumId w:val="38"/>
  </w:num>
  <w:num w:numId="22">
    <w:abstractNumId w:val="11"/>
  </w:num>
  <w:num w:numId="23">
    <w:abstractNumId w:val="35"/>
  </w:num>
  <w:num w:numId="24">
    <w:abstractNumId w:val="10"/>
  </w:num>
  <w:num w:numId="25">
    <w:abstractNumId w:val="18"/>
  </w:num>
  <w:num w:numId="26">
    <w:abstractNumId w:val="28"/>
  </w:num>
  <w:num w:numId="27">
    <w:abstractNumId w:val="29"/>
  </w:num>
  <w:num w:numId="28">
    <w:abstractNumId w:val="37"/>
  </w:num>
  <w:num w:numId="29">
    <w:abstractNumId w:val="32"/>
  </w:num>
  <w:num w:numId="30">
    <w:abstractNumId w:val="13"/>
  </w:num>
  <w:num w:numId="31">
    <w:abstractNumId w:val="22"/>
  </w:num>
  <w:num w:numId="32">
    <w:abstractNumId w:val="3"/>
  </w:num>
  <w:num w:numId="33">
    <w:abstractNumId w:val="4"/>
  </w:num>
  <w:num w:numId="34">
    <w:abstractNumId w:val="5"/>
  </w:num>
  <w:num w:numId="35">
    <w:abstractNumId w:val="6"/>
  </w:num>
  <w:num w:numId="36">
    <w:abstractNumId w:val="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8DA"/>
    <w:rsid w:val="000006A5"/>
    <w:rsid w:val="00001BA6"/>
    <w:rsid w:val="0000307E"/>
    <w:rsid w:val="00003DAA"/>
    <w:rsid w:val="00006A8C"/>
    <w:rsid w:val="00006B75"/>
    <w:rsid w:val="000107C5"/>
    <w:rsid w:val="00011CFA"/>
    <w:rsid w:val="0001264C"/>
    <w:rsid w:val="00012B0D"/>
    <w:rsid w:val="0001582B"/>
    <w:rsid w:val="00017BA0"/>
    <w:rsid w:val="00021001"/>
    <w:rsid w:val="00025738"/>
    <w:rsid w:val="00026465"/>
    <w:rsid w:val="00027C3B"/>
    <w:rsid w:val="00036D60"/>
    <w:rsid w:val="0004507E"/>
    <w:rsid w:val="00045165"/>
    <w:rsid w:val="00046AC6"/>
    <w:rsid w:val="00047852"/>
    <w:rsid w:val="0005450B"/>
    <w:rsid w:val="00060D5D"/>
    <w:rsid w:val="00061AA0"/>
    <w:rsid w:val="000625D7"/>
    <w:rsid w:val="00062EDF"/>
    <w:rsid w:val="00063561"/>
    <w:rsid w:val="0006505D"/>
    <w:rsid w:val="0007063A"/>
    <w:rsid w:val="000728EA"/>
    <w:rsid w:val="000731F4"/>
    <w:rsid w:val="00081209"/>
    <w:rsid w:val="000825DC"/>
    <w:rsid w:val="00084917"/>
    <w:rsid w:val="000879DF"/>
    <w:rsid w:val="00092B6F"/>
    <w:rsid w:val="0009330F"/>
    <w:rsid w:val="000938C9"/>
    <w:rsid w:val="00095604"/>
    <w:rsid w:val="000A363F"/>
    <w:rsid w:val="000B1A96"/>
    <w:rsid w:val="000B33B3"/>
    <w:rsid w:val="000C0B70"/>
    <w:rsid w:val="000C3486"/>
    <w:rsid w:val="000C38AD"/>
    <w:rsid w:val="000C3C98"/>
    <w:rsid w:val="000C40E6"/>
    <w:rsid w:val="000C4BE9"/>
    <w:rsid w:val="000C559B"/>
    <w:rsid w:val="000D2D89"/>
    <w:rsid w:val="000D6091"/>
    <w:rsid w:val="000D60F1"/>
    <w:rsid w:val="000D7C60"/>
    <w:rsid w:val="000D7C6A"/>
    <w:rsid w:val="000E0E6B"/>
    <w:rsid w:val="000E0FF0"/>
    <w:rsid w:val="000E181A"/>
    <w:rsid w:val="000F3A44"/>
    <w:rsid w:val="0010750E"/>
    <w:rsid w:val="00111A0B"/>
    <w:rsid w:val="00113108"/>
    <w:rsid w:val="00114AF6"/>
    <w:rsid w:val="00120409"/>
    <w:rsid w:val="001214B2"/>
    <w:rsid w:val="001245A6"/>
    <w:rsid w:val="001246AA"/>
    <w:rsid w:val="00125699"/>
    <w:rsid w:val="00125D15"/>
    <w:rsid w:val="0012698B"/>
    <w:rsid w:val="00131D91"/>
    <w:rsid w:val="00135BFB"/>
    <w:rsid w:val="00136F94"/>
    <w:rsid w:val="00140390"/>
    <w:rsid w:val="00141436"/>
    <w:rsid w:val="00141F39"/>
    <w:rsid w:val="00144AA0"/>
    <w:rsid w:val="00146824"/>
    <w:rsid w:val="0014716C"/>
    <w:rsid w:val="00147C38"/>
    <w:rsid w:val="0015370F"/>
    <w:rsid w:val="00153ACD"/>
    <w:rsid w:val="00166761"/>
    <w:rsid w:val="00167435"/>
    <w:rsid w:val="001703C2"/>
    <w:rsid w:val="00170F27"/>
    <w:rsid w:val="001714A7"/>
    <w:rsid w:val="00177BB8"/>
    <w:rsid w:val="00182719"/>
    <w:rsid w:val="001859EF"/>
    <w:rsid w:val="001862FF"/>
    <w:rsid w:val="00190C80"/>
    <w:rsid w:val="0019496E"/>
    <w:rsid w:val="00195CAC"/>
    <w:rsid w:val="001A011B"/>
    <w:rsid w:val="001A2265"/>
    <w:rsid w:val="001A582E"/>
    <w:rsid w:val="001B18CE"/>
    <w:rsid w:val="001B2508"/>
    <w:rsid w:val="001B53C1"/>
    <w:rsid w:val="001B636F"/>
    <w:rsid w:val="001C0A1D"/>
    <w:rsid w:val="001C1D59"/>
    <w:rsid w:val="001C4C9A"/>
    <w:rsid w:val="001C6BC1"/>
    <w:rsid w:val="001D2EC8"/>
    <w:rsid w:val="001D42AD"/>
    <w:rsid w:val="001D665D"/>
    <w:rsid w:val="001D6EB3"/>
    <w:rsid w:val="001E1292"/>
    <w:rsid w:val="001E53A4"/>
    <w:rsid w:val="001E7642"/>
    <w:rsid w:val="001F0009"/>
    <w:rsid w:val="001F2735"/>
    <w:rsid w:val="001F27A3"/>
    <w:rsid w:val="001F3DBE"/>
    <w:rsid w:val="001F5EAD"/>
    <w:rsid w:val="001F6AA4"/>
    <w:rsid w:val="001F6DA5"/>
    <w:rsid w:val="00206DD0"/>
    <w:rsid w:val="0020733F"/>
    <w:rsid w:val="00210D28"/>
    <w:rsid w:val="00216D0D"/>
    <w:rsid w:val="00220A14"/>
    <w:rsid w:val="002227E9"/>
    <w:rsid w:val="00223841"/>
    <w:rsid w:val="00223844"/>
    <w:rsid w:val="002313CE"/>
    <w:rsid w:val="00231A55"/>
    <w:rsid w:val="002414C9"/>
    <w:rsid w:val="002424E1"/>
    <w:rsid w:val="0024434D"/>
    <w:rsid w:val="002468F4"/>
    <w:rsid w:val="00252DEE"/>
    <w:rsid w:val="002534D1"/>
    <w:rsid w:val="00253B74"/>
    <w:rsid w:val="00253BFA"/>
    <w:rsid w:val="002601BA"/>
    <w:rsid w:val="0026021B"/>
    <w:rsid w:val="0026256A"/>
    <w:rsid w:val="00264369"/>
    <w:rsid w:val="00265339"/>
    <w:rsid w:val="00266A07"/>
    <w:rsid w:val="002718AE"/>
    <w:rsid w:val="00271A80"/>
    <w:rsid w:val="0027268C"/>
    <w:rsid w:val="00272F83"/>
    <w:rsid w:val="00274E31"/>
    <w:rsid w:val="002811C6"/>
    <w:rsid w:val="00283E9A"/>
    <w:rsid w:val="00285368"/>
    <w:rsid w:val="00286591"/>
    <w:rsid w:val="00286924"/>
    <w:rsid w:val="002869B5"/>
    <w:rsid w:val="00292E57"/>
    <w:rsid w:val="00294A83"/>
    <w:rsid w:val="0029611A"/>
    <w:rsid w:val="002969E6"/>
    <w:rsid w:val="00296E95"/>
    <w:rsid w:val="002A0728"/>
    <w:rsid w:val="002A1388"/>
    <w:rsid w:val="002A3575"/>
    <w:rsid w:val="002A70AE"/>
    <w:rsid w:val="002B0D1E"/>
    <w:rsid w:val="002B10EF"/>
    <w:rsid w:val="002B142F"/>
    <w:rsid w:val="002B339D"/>
    <w:rsid w:val="002B33D2"/>
    <w:rsid w:val="002B4361"/>
    <w:rsid w:val="002B58E0"/>
    <w:rsid w:val="002B5A16"/>
    <w:rsid w:val="002B7B17"/>
    <w:rsid w:val="002C531F"/>
    <w:rsid w:val="002D0501"/>
    <w:rsid w:val="002D123D"/>
    <w:rsid w:val="002D560F"/>
    <w:rsid w:val="002D575F"/>
    <w:rsid w:val="002D5973"/>
    <w:rsid w:val="002E21D1"/>
    <w:rsid w:val="002E2710"/>
    <w:rsid w:val="002E56CF"/>
    <w:rsid w:val="002F0149"/>
    <w:rsid w:val="002F04E6"/>
    <w:rsid w:val="002F2EC6"/>
    <w:rsid w:val="002F4721"/>
    <w:rsid w:val="00300A2B"/>
    <w:rsid w:val="00300F98"/>
    <w:rsid w:val="00301053"/>
    <w:rsid w:val="00301BE8"/>
    <w:rsid w:val="003061EB"/>
    <w:rsid w:val="003063CD"/>
    <w:rsid w:val="00310420"/>
    <w:rsid w:val="00310463"/>
    <w:rsid w:val="00311672"/>
    <w:rsid w:val="00313DE5"/>
    <w:rsid w:val="003160CD"/>
    <w:rsid w:val="003170EE"/>
    <w:rsid w:val="00317977"/>
    <w:rsid w:val="0032073D"/>
    <w:rsid w:val="00320E3F"/>
    <w:rsid w:val="0032152B"/>
    <w:rsid w:val="00321EA4"/>
    <w:rsid w:val="003233FC"/>
    <w:rsid w:val="00323AD2"/>
    <w:rsid w:val="00323D67"/>
    <w:rsid w:val="00325AA1"/>
    <w:rsid w:val="003265A9"/>
    <w:rsid w:val="00331621"/>
    <w:rsid w:val="00332C22"/>
    <w:rsid w:val="0033364D"/>
    <w:rsid w:val="00334187"/>
    <w:rsid w:val="0034423A"/>
    <w:rsid w:val="00344B9F"/>
    <w:rsid w:val="00346C96"/>
    <w:rsid w:val="00350762"/>
    <w:rsid w:val="00353D53"/>
    <w:rsid w:val="003564CF"/>
    <w:rsid w:val="00356A2F"/>
    <w:rsid w:val="003571A0"/>
    <w:rsid w:val="003571FD"/>
    <w:rsid w:val="0036114E"/>
    <w:rsid w:val="003647A4"/>
    <w:rsid w:val="003657A2"/>
    <w:rsid w:val="00373BB1"/>
    <w:rsid w:val="00381017"/>
    <w:rsid w:val="003812EF"/>
    <w:rsid w:val="00381783"/>
    <w:rsid w:val="0039024F"/>
    <w:rsid w:val="00391394"/>
    <w:rsid w:val="00392FDE"/>
    <w:rsid w:val="003A0096"/>
    <w:rsid w:val="003A39A3"/>
    <w:rsid w:val="003A3C1A"/>
    <w:rsid w:val="003A65E9"/>
    <w:rsid w:val="003B0242"/>
    <w:rsid w:val="003B135C"/>
    <w:rsid w:val="003B7ABA"/>
    <w:rsid w:val="003B7B29"/>
    <w:rsid w:val="003C2903"/>
    <w:rsid w:val="003C3863"/>
    <w:rsid w:val="003C46B4"/>
    <w:rsid w:val="003C6502"/>
    <w:rsid w:val="003C6E57"/>
    <w:rsid w:val="003C7116"/>
    <w:rsid w:val="003C742E"/>
    <w:rsid w:val="003D03E7"/>
    <w:rsid w:val="003D283B"/>
    <w:rsid w:val="003D3258"/>
    <w:rsid w:val="003D4FC2"/>
    <w:rsid w:val="003D5256"/>
    <w:rsid w:val="003E0596"/>
    <w:rsid w:val="003E2B34"/>
    <w:rsid w:val="003E712F"/>
    <w:rsid w:val="003E7CA0"/>
    <w:rsid w:val="003F21E3"/>
    <w:rsid w:val="003F7C7C"/>
    <w:rsid w:val="004002C3"/>
    <w:rsid w:val="00400F4B"/>
    <w:rsid w:val="00402C0D"/>
    <w:rsid w:val="00402F4D"/>
    <w:rsid w:val="004044D1"/>
    <w:rsid w:val="004047CE"/>
    <w:rsid w:val="004061FE"/>
    <w:rsid w:val="00407314"/>
    <w:rsid w:val="0040765F"/>
    <w:rsid w:val="00416D53"/>
    <w:rsid w:val="00421924"/>
    <w:rsid w:val="00421961"/>
    <w:rsid w:val="004220F1"/>
    <w:rsid w:val="004251E8"/>
    <w:rsid w:val="0042718C"/>
    <w:rsid w:val="0043206E"/>
    <w:rsid w:val="004322E4"/>
    <w:rsid w:val="004324A2"/>
    <w:rsid w:val="0043261A"/>
    <w:rsid w:val="0043280F"/>
    <w:rsid w:val="00433994"/>
    <w:rsid w:val="00433C83"/>
    <w:rsid w:val="00437151"/>
    <w:rsid w:val="00437454"/>
    <w:rsid w:val="0044548D"/>
    <w:rsid w:val="00445A19"/>
    <w:rsid w:val="0044604C"/>
    <w:rsid w:val="00461C37"/>
    <w:rsid w:val="00462A99"/>
    <w:rsid w:val="00463FFD"/>
    <w:rsid w:val="004646CE"/>
    <w:rsid w:val="00467705"/>
    <w:rsid w:val="004717A3"/>
    <w:rsid w:val="00476994"/>
    <w:rsid w:val="00480523"/>
    <w:rsid w:val="0048470F"/>
    <w:rsid w:val="004850E1"/>
    <w:rsid w:val="0048643A"/>
    <w:rsid w:val="00486EDE"/>
    <w:rsid w:val="0049013C"/>
    <w:rsid w:val="00491088"/>
    <w:rsid w:val="004937D3"/>
    <w:rsid w:val="0049396E"/>
    <w:rsid w:val="0049527C"/>
    <w:rsid w:val="004A225E"/>
    <w:rsid w:val="004A33C1"/>
    <w:rsid w:val="004A35F3"/>
    <w:rsid w:val="004A7C14"/>
    <w:rsid w:val="004B328B"/>
    <w:rsid w:val="004B33DA"/>
    <w:rsid w:val="004B3524"/>
    <w:rsid w:val="004B58E4"/>
    <w:rsid w:val="004B6729"/>
    <w:rsid w:val="004B6BA6"/>
    <w:rsid w:val="004C0E31"/>
    <w:rsid w:val="004C4649"/>
    <w:rsid w:val="004C569D"/>
    <w:rsid w:val="004C6930"/>
    <w:rsid w:val="004C6BF2"/>
    <w:rsid w:val="004C741A"/>
    <w:rsid w:val="004D001B"/>
    <w:rsid w:val="004D0518"/>
    <w:rsid w:val="004D40A7"/>
    <w:rsid w:val="004D6F14"/>
    <w:rsid w:val="004D7B28"/>
    <w:rsid w:val="004E490C"/>
    <w:rsid w:val="004E4C3F"/>
    <w:rsid w:val="004F08D8"/>
    <w:rsid w:val="004F095D"/>
    <w:rsid w:val="004F16DA"/>
    <w:rsid w:val="004F1A03"/>
    <w:rsid w:val="004F2D56"/>
    <w:rsid w:val="004F4199"/>
    <w:rsid w:val="004F5138"/>
    <w:rsid w:val="004F693C"/>
    <w:rsid w:val="004F6EC4"/>
    <w:rsid w:val="004F7C67"/>
    <w:rsid w:val="004F7EA2"/>
    <w:rsid w:val="005028AC"/>
    <w:rsid w:val="0050324C"/>
    <w:rsid w:val="005035DA"/>
    <w:rsid w:val="00503DA8"/>
    <w:rsid w:val="005049E1"/>
    <w:rsid w:val="005116F8"/>
    <w:rsid w:val="00514070"/>
    <w:rsid w:val="005153FA"/>
    <w:rsid w:val="00520437"/>
    <w:rsid w:val="00520932"/>
    <w:rsid w:val="00520C03"/>
    <w:rsid w:val="00523290"/>
    <w:rsid w:val="00530977"/>
    <w:rsid w:val="005319F5"/>
    <w:rsid w:val="00532FDD"/>
    <w:rsid w:val="0054144B"/>
    <w:rsid w:val="005502B0"/>
    <w:rsid w:val="00553393"/>
    <w:rsid w:val="00553970"/>
    <w:rsid w:val="00553A5B"/>
    <w:rsid w:val="005549F4"/>
    <w:rsid w:val="00555168"/>
    <w:rsid w:val="00556BD9"/>
    <w:rsid w:val="00563859"/>
    <w:rsid w:val="00564F28"/>
    <w:rsid w:val="00566F4A"/>
    <w:rsid w:val="00571AD6"/>
    <w:rsid w:val="00572D22"/>
    <w:rsid w:val="005730BD"/>
    <w:rsid w:val="005745FA"/>
    <w:rsid w:val="005821F6"/>
    <w:rsid w:val="00582AD9"/>
    <w:rsid w:val="00583930"/>
    <w:rsid w:val="00583950"/>
    <w:rsid w:val="00585E3C"/>
    <w:rsid w:val="005868A9"/>
    <w:rsid w:val="00586E02"/>
    <w:rsid w:val="0059219C"/>
    <w:rsid w:val="005A551A"/>
    <w:rsid w:val="005A617B"/>
    <w:rsid w:val="005A6C63"/>
    <w:rsid w:val="005B18D6"/>
    <w:rsid w:val="005B4547"/>
    <w:rsid w:val="005B6E1C"/>
    <w:rsid w:val="005C16F0"/>
    <w:rsid w:val="005C46F2"/>
    <w:rsid w:val="005D5CD2"/>
    <w:rsid w:val="005E0823"/>
    <w:rsid w:val="005E178F"/>
    <w:rsid w:val="005E21BA"/>
    <w:rsid w:val="005E2FEB"/>
    <w:rsid w:val="005E43E8"/>
    <w:rsid w:val="005E47C3"/>
    <w:rsid w:val="005E5907"/>
    <w:rsid w:val="005E7280"/>
    <w:rsid w:val="005E7DC9"/>
    <w:rsid w:val="005F0889"/>
    <w:rsid w:val="005F1E80"/>
    <w:rsid w:val="005F2944"/>
    <w:rsid w:val="005F44EA"/>
    <w:rsid w:val="005F675C"/>
    <w:rsid w:val="005F6A85"/>
    <w:rsid w:val="005F71E7"/>
    <w:rsid w:val="006012A5"/>
    <w:rsid w:val="0060408F"/>
    <w:rsid w:val="00605E70"/>
    <w:rsid w:val="006066E7"/>
    <w:rsid w:val="0060676B"/>
    <w:rsid w:val="00606951"/>
    <w:rsid w:val="00610E43"/>
    <w:rsid w:val="00616DDF"/>
    <w:rsid w:val="00622231"/>
    <w:rsid w:val="0063075F"/>
    <w:rsid w:val="006315A2"/>
    <w:rsid w:val="00632E12"/>
    <w:rsid w:val="00635ADD"/>
    <w:rsid w:val="00645DB1"/>
    <w:rsid w:val="00647E25"/>
    <w:rsid w:val="006511EA"/>
    <w:rsid w:val="006517FF"/>
    <w:rsid w:val="00652B7F"/>
    <w:rsid w:val="006577A7"/>
    <w:rsid w:val="006579D1"/>
    <w:rsid w:val="00661695"/>
    <w:rsid w:val="00670764"/>
    <w:rsid w:val="006723A0"/>
    <w:rsid w:val="006730E4"/>
    <w:rsid w:val="00673D5C"/>
    <w:rsid w:val="00673FE7"/>
    <w:rsid w:val="00676FE5"/>
    <w:rsid w:val="006777C6"/>
    <w:rsid w:val="00683922"/>
    <w:rsid w:val="00686952"/>
    <w:rsid w:val="006957BF"/>
    <w:rsid w:val="006A0570"/>
    <w:rsid w:val="006A318B"/>
    <w:rsid w:val="006A7D9A"/>
    <w:rsid w:val="006B045D"/>
    <w:rsid w:val="006B0974"/>
    <w:rsid w:val="006B121F"/>
    <w:rsid w:val="006B2C48"/>
    <w:rsid w:val="006B3DB8"/>
    <w:rsid w:val="006B412E"/>
    <w:rsid w:val="006B507D"/>
    <w:rsid w:val="006B6F11"/>
    <w:rsid w:val="006B72C3"/>
    <w:rsid w:val="006C0854"/>
    <w:rsid w:val="006C5543"/>
    <w:rsid w:val="006D2051"/>
    <w:rsid w:val="006D2533"/>
    <w:rsid w:val="006D72F8"/>
    <w:rsid w:val="006D75C7"/>
    <w:rsid w:val="006E6609"/>
    <w:rsid w:val="006F16B0"/>
    <w:rsid w:val="006F450E"/>
    <w:rsid w:val="006F4681"/>
    <w:rsid w:val="006F5C25"/>
    <w:rsid w:val="00701DE2"/>
    <w:rsid w:val="0070243A"/>
    <w:rsid w:val="007030C2"/>
    <w:rsid w:val="007039D7"/>
    <w:rsid w:val="007236E7"/>
    <w:rsid w:val="00724A21"/>
    <w:rsid w:val="0072600A"/>
    <w:rsid w:val="00732876"/>
    <w:rsid w:val="00733302"/>
    <w:rsid w:val="0073353C"/>
    <w:rsid w:val="00742577"/>
    <w:rsid w:val="0074319F"/>
    <w:rsid w:val="00743AA6"/>
    <w:rsid w:val="007453F6"/>
    <w:rsid w:val="007454EF"/>
    <w:rsid w:val="00745DED"/>
    <w:rsid w:val="00747BB1"/>
    <w:rsid w:val="007503BF"/>
    <w:rsid w:val="007512F6"/>
    <w:rsid w:val="00752DFA"/>
    <w:rsid w:val="007547E0"/>
    <w:rsid w:val="00755BE4"/>
    <w:rsid w:val="00756C24"/>
    <w:rsid w:val="00757006"/>
    <w:rsid w:val="00761AAC"/>
    <w:rsid w:val="0076201E"/>
    <w:rsid w:val="0076276C"/>
    <w:rsid w:val="00764333"/>
    <w:rsid w:val="00765C5A"/>
    <w:rsid w:val="00765D34"/>
    <w:rsid w:val="00770AD0"/>
    <w:rsid w:val="0077443E"/>
    <w:rsid w:val="00774E6E"/>
    <w:rsid w:val="00775C74"/>
    <w:rsid w:val="00775D22"/>
    <w:rsid w:val="00775E40"/>
    <w:rsid w:val="007809ED"/>
    <w:rsid w:val="00780D3D"/>
    <w:rsid w:val="007838FC"/>
    <w:rsid w:val="00784E04"/>
    <w:rsid w:val="00786795"/>
    <w:rsid w:val="007873B3"/>
    <w:rsid w:val="00787657"/>
    <w:rsid w:val="0079128C"/>
    <w:rsid w:val="007929DB"/>
    <w:rsid w:val="00792CCE"/>
    <w:rsid w:val="0079614F"/>
    <w:rsid w:val="007966DB"/>
    <w:rsid w:val="00796C34"/>
    <w:rsid w:val="007A0C79"/>
    <w:rsid w:val="007A3A5F"/>
    <w:rsid w:val="007A7CD5"/>
    <w:rsid w:val="007B013D"/>
    <w:rsid w:val="007B35B6"/>
    <w:rsid w:val="007B3F7D"/>
    <w:rsid w:val="007B5F45"/>
    <w:rsid w:val="007C367B"/>
    <w:rsid w:val="007C41AD"/>
    <w:rsid w:val="007D1227"/>
    <w:rsid w:val="007D5C09"/>
    <w:rsid w:val="007D65B0"/>
    <w:rsid w:val="007D75D8"/>
    <w:rsid w:val="007E1173"/>
    <w:rsid w:val="007E15A8"/>
    <w:rsid w:val="007E58BE"/>
    <w:rsid w:val="007F1D12"/>
    <w:rsid w:val="007F236F"/>
    <w:rsid w:val="007F6371"/>
    <w:rsid w:val="007F695E"/>
    <w:rsid w:val="00803925"/>
    <w:rsid w:val="0081485D"/>
    <w:rsid w:val="008163EB"/>
    <w:rsid w:val="008247C0"/>
    <w:rsid w:val="008259BB"/>
    <w:rsid w:val="00825DDE"/>
    <w:rsid w:val="0082633E"/>
    <w:rsid w:val="00826CEE"/>
    <w:rsid w:val="00833656"/>
    <w:rsid w:val="008344CC"/>
    <w:rsid w:val="00834B22"/>
    <w:rsid w:val="008416A2"/>
    <w:rsid w:val="008420AF"/>
    <w:rsid w:val="008424C4"/>
    <w:rsid w:val="00842865"/>
    <w:rsid w:val="008455D5"/>
    <w:rsid w:val="00852DED"/>
    <w:rsid w:val="008543B6"/>
    <w:rsid w:val="00854CC2"/>
    <w:rsid w:val="008550F7"/>
    <w:rsid w:val="00855ABF"/>
    <w:rsid w:val="00860714"/>
    <w:rsid w:val="0086320E"/>
    <w:rsid w:val="00866E70"/>
    <w:rsid w:val="00873A7C"/>
    <w:rsid w:val="00875381"/>
    <w:rsid w:val="00875485"/>
    <w:rsid w:val="00880D80"/>
    <w:rsid w:val="008854B1"/>
    <w:rsid w:val="0088579F"/>
    <w:rsid w:val="00885C87"/>
    <w:rsid w:val="00887D74"/>
    <w:rsid w:val="00887E62"/>
    <w:rsid w:val="008909B3"/>
    <w:rsid w:val="00890ED9"/>
    <w:rsid w:val="00892D64"/>
    <w:rsid w:val="00893471"/>
    <w:rsid w:val="00894963"/>
    <w:rsid w:val="00895623"/>
    <w:rsid w:val="008960C1"/>
    <w:rsid w:val="00897583"/>
    <w:rsid w:val="008979E3"/>
    <w:rsid w:val="00897BF6"/>
    <w:rsid w:val="00897E99"/>
    <w:rsid w:val="00897EB9"/>
    <w:rsid w:val="008A0F46"/>
    <w:rsid w:val="008A0FE9"/>
    <w:rsid w:val="008A1E87"/>
    <w:rsid w:val="008A7655"/>
    <w:rsid w:val="008A7971"/>
    <w:rsid w:val="008B189B"/>
    <w:rsid w:val="008B2FB2"/>
    <w:rsid w:val="008B4B01"/>
    <w:rsid w:val="008B559F"/>
    <w:rsid w:val="008B673D"/>
    <w:rsid w:val="008C46A3"/>
    <w:rsid w:val="008C46D0"/>
    <w:rsid w:val="008D09B9"/>
    <w:rsid w:val="008D172D"/>
    <w:rsid w:val="008D38F1"/>
    <w:rsid w:val="008D3E04"/>
    <w:rsid w:val="008D3F6D"/>
    <w:rsid w:val="008D4C54"/>
    <w:rsid w:val="008E0E17"/>
    <w:rsid w:val="008E0FB0"/>
    <w:rsid w:val="008E6CCC"/>
    <w:rsid w:val="008E73D1"/>
    <w:rsid w:val="008F0D72"/>
    <w:rsid w:val="008F1313"/>
    <w:rsid w:val="008F467A"/>
    <w:rsid w:val="008F744F"/>
    <w:rsid w:val="00900C70"/>
    <w:rsid w:val="009028FC"/>
    <w:rsid w:val="0090469A"/>
    <w:rsid w:val="0091166A"/>
    <w:rsid w:val="009121FC"/>
    <w:rsid w:val="009137CE"/>
    <w:rsid w:val="00913837"/>
    <w:rsid w:val="00913958"/>
    <w:rsid w:val="009143BF"/>
    <w:rsid w:val="00914B7D"/>
    <w:rsid w:val="0091657E"/>
    <w:rsid w:val="00916599"/>
    <w:rsid w:val="009171F3"/>
    <w:rsid w:val="0091720C"/>
    <w:rsid w:val="00917239"/>
    <w:rsid w:val="00917F67"/>
    <w:rsid w:val="009261A1"/>
    <w:rsid w:val="00932252"/>
    <w:rsid w:val="0093429F"/>
    <w:rsid w:val="00935CA3"/>
    <w:rsid w:val="00935E0A"/>
    <w:rsid w:val="00936370"/>
    <w:rsid w:val="00936E97"/>
    <w:rsid w:val="00937476"/>
    <w:rsid w:val="0094040F"/>
    <w:rsid w:val="00940743"/>
    <w:rsid w:val="0094118D"/>
    <w:rsid w:val="0094304E"/>
    <w:rsid w:val="009433B3"/>
    <w:rsid w:val="00943FD5"/>
    <w:rsid w:val="0094671B"/>
    <w:rsid w:val="0094693D"/>
    <w:rsid w:val="00952B5D"/>
    <w:rsid w:val="00953E4E"/>
    <w:rsid w:val="009542A8"/>
    <w:rsid w:val="00954A06"/>
    <w:rsid w:val="009554AD"/>
    <w:rsid w:val="009579A8"/>
    <w:rsid w:val="00960322"/>
    <w:rsid w:val="00974180"/>
    <w:rsid w:val="00975413"/>
    <w:rsid w:val="00975B62"/>
    <w:rsid w:val="00977C1E"/>
    <w:rsid w:val="0098232F"/>
    <w:rsid w:val="009837E5"/>
    <w:rsid w:val="00985811"/>
    <w:rsid w:val="00992F75"/>
    <w:rsid w:val="009A2B2E"/>
    <w:rsid w:val="009A4ACE"/>
    <w:rsid w:val="009A6EA5"/>
    <w:rsid w:val="009A7CE3"/>
    <w:rsid w:val="009B1253"/>
    <w:rsid w:val="009B2D77"/>
    <w:rsid w:val="009B2EBF"/>
    <w:rsid w:val="009B4776"/>
    <w:rsid w:val="009B788F"/>
    <w:rsid w:val="009D188A"/>
    <w:rsid w:val="009D336E"/>
    <w:rsid w:val="009D6DEA"/>
    <w:rsid w:val="009D7E0C"/>
    <w:rsid w:val="009E2696"/>
    <w:rsid w:val="009E2F2B"/>
    <w:rsid w:val="009E5A54"/>
    <w:rsid w:val="009F0652"/>
    <w:rsid w:val="009F4A4A"/>
    <w:rsid w:val="00A00C23"/>
    <w:rsid w:val="00A01A9E"/>
    <w:rsid w:val="00A07868"/>
    <w:rsid w:val="00A140CB"/>
    <w:rsid w:val="00A14D39"/>
    <w:rsid w:val="00A16889"/>
    <w:rsid w:val="00A17D03"/>
    <w:rsid w:val="00A20C44"/>
    <w:rsid w:val="00A229F5"/>
    <w:rsid w:val="00A26024"/>
    <w:rsid w:val="00A35196"/>
    <w:rsid w:val="00A3521C"/>
    <w:rsid w:val="00A3597F"/>
    <w:rsid w:val="00A35FAE"/>
    <w:rsid w:val="00A36F5D"/>
    <w:rsid w:val="00A4156E"/>
    <w:rsid w:val="00A453E3"/>
    <w:rsid w:val="00A45A9B"/>
    <w:rsid w:val="00A46C81"/>
    <w:rsid w:val="00A50D38"/>
    <w:rsid w:val="00A52253"/>
    <w:rsid w:val="00A52C72"/>
    <w:rsid w:val="00A542E1"/>
    <w:rsid w:val="00A55857"/>
    <w:rsid w:val="00A55D73"/>
    <w:rsid w:val="00A568E7"/>
    <w:rsid w:val="00A574D5"/>
    <w:rsid w:val="00A57B62"/>
    <w:rsid w:val="00A60789"/>
    <w:rsid w:val="00A647B9"/>
    <w:rsid w:val="00A757AC"/>
    <w:rsid w:val="00A763F0"/>
    <w:rsid w:val="00A92643"/>
    <w:rsid w:val="00A97C89"/>
    <w:rsid w:val="00AA0536"/>
    <w:rsid w:val="00AA0768"/>
    <w:rsid w:val="00AA0A60"/>
    <w:rsid w:val="00AA399C"/>
    <w:rsid w:val="00AA5A75"/>
    <w:rsid w:val="00AA5B1B"/>
    <w:rsid w:val="00AB1CBC"/>
    <w:rsid w:val="00AC0821"/>
    <w:rsid w:val="00AC0D18"/>
    <w:rsid w:val="00AC2E8F"/>
    <w:rsid w:val="00AC73DF"/>
    <w:rsid w:val="00AC74AB"/>
    <w:rsid w:val="00AD08CA"/>
    <w:rsid w:val="00AD4F6C"/>
    <w:rsid w:val="00AD5843"/>
    <w:rsid w:val="00AD5A32"/>
    <w:rsid w:val="00AD6FEA"/>
    <w:rsid w:val="00AD7F7F"/>
    <w:rsid w:val="00AE52D7"/>
    <w:rsid w:val="00AE6FA6"/>
    <w:rsid w:val="00AE7559"/>
    <w:rsid w:val="00AF0B3F"/>
    <w:rsid w:val="00AF1265"/>
    <w:rsid w:val="00AF1BE6"/>
    <w:rsid w:val="00AF39E2"/>
    <w:rsid w:val="00AF64C5"/>
    <w:rsid w:val="00AF77DE"/>
    <w:rsid w:val="00B00B85"/>
    <w:rsid w:val="00B03B94"/>
    <w:rsid w:val="00B052D8"/>
    <w:rsid w:val="00B067D4"/>
    <w:rsid w:val="00B10F12"/>
    <w:rsid w:val="00B11622"/>
    <w:rsid w:val="00B12D89"/>
    <w:rsid w:val="00B13AB9"/>
    <w:rsid w:val="00B14E68"/>
    <w:rsid w:val="00B21712"/>
    <w:rsid w:val="00B22CD1"/>
    <w:rsid w:val="00B24BDF"/>
    <w:rsid w:val="00B24E25"/>
    <w:rsid w:val="00B262F2"/>
    <w:rsid w:val="00B26CB2"/>
    <w:rsid w:val="00B273E5"/>
    <w:rsid w:val="00B27815"/>
    <w:rsid w:val="00B30AA9"/>
    <w:rsid w:val="00B32362"/>
    <w:rsid w:val="00B34FEC"/>
    <w:rsid w:val="00B42268"/>
    <w:rsid w:val="00B43235"/>
    <w:rsid w:val="00B43D94"/>
    <w:rsid w:val="00B463A8"/>
    <w:rsid w:val="00B5744D"/>
    <w:rsid w:val="00B57C62"/>
    <w:rsid w:val="00B6536C"/>
    <w:rsid w:val="00B6582D"/>
    <w:rsid w:val="00B65DB5"/>
    <w:rsid w:val="00B678CC"/>
    <w:rsid w:val="00B67DD7"/>
    <w:rsid w:val="00B73F2D"/>
    <w:rsid w:val="00B7582F"/>
    <w:rsid w:val="00B762A9"/>
    <w:rsid w:val="00B81BD4"/>
    <w:rsid w:val="00B8447F"/>
    <w:rsid w:val="00B8630C"/>
    <w:rsid w:val="00B8650B"/>
    <w:rsid w:val="00B86867"/>
    <w:rsid w:val="00B87033"/>
    <w:rsid w:val="00B873C5"/>
    <w:rsid w:val="00B90433"/>
    <w:rsid w:val="00BA1070"/>
    <w:rsid w:val="00BA2059"/>
    <w:rsid w:val="00BA2698"/>
    <w:rsid w:val="00BA382C"/>
    <w:rsid w:val="00BA410A"/>
    <w:rsid w:val="00BA6AB0"/>
    <w:rsid w:val="00BA6B24"/>
    <w:rsid w:val="00BB0AEE"/>
    <w:rsid w:val="00BB2F76"/>
    <w:rsid w:val="00BB441E"/>
    <w:rsid w:val="00BB5F20"/>
    <w:rsid w:val="00BB60F1"/>
    <w:rsid w:val="00BC036C"/>
    <w:rsid w:val="00BC2A97"/>
    <w:rsid w:val="00BC34A1"/>
    <w:rsid w:val="00BC4226"/>
    <w:rsid w:val="00BC5DBC"/>
    <w:rsid w:val="00BC737B"/>
    <w:rsid w:val="00BC75E0"/>
    <w:rsid w:val="00BD44B2"/>
    <w:rsid w:val="00BE065D"/>
    <w:rsid w:val="00BE373C"/>
    <w:rsid w:val="00C0595F"/>
    <w:rsid w:val="00C10D4B"/>
    <w:rsid w:val="00C149A5"/>
    <w:rsid w:val="00C17106"/>
    <w:rsid w:val="00C23EBC"/>
    <w:rsid w:val="00C30849"/>
    <w:rsid w:val="00C318EA"/>
    <w:rsid w:val="00C319BD"/>
    <w:rsid w:val="00C31B76"/>
    <w:rsid w:val="00C3453E"/>
    <w:rsid w:val="00C35205"/>
    <w:rsid w:val="00C37E55"/>
    <w:rsid w:val="00C4028C"/>
    <w:rsid w:val="00C406F5"/>
    <w:rsid w:val="00C44874"/>
    <w:rsid w:val="00C51720"/>
    <w:rsid w:val="00C525D9"/>
    <w:rsid w:val="00C5541E"/>
    <w:rsid w:val="00C61BC1"/>
    <w:rsid w:val="00C67A73"/>
    <w:rsid w:val="00C70BA8"/>
    <w:rsid w:val="00C70CEE"/>
    <w:rsid w:val="00C72DB1"/>
    <w:rsid w:val="00C74870"/>
    <w:rsid w:val="00C75CE2"/>
    <w:rsid w:val="00C76B01"/>
    <w:rsid w:val="00C81575"/>
    <w:rsid w:val="00C83B44"/>
    <w:rsid w:val="00C84C61"/>
    <w:rsid w:val="00C86BEC"/>
    <w:rsid w:val="00C87960"/>
    <w:rsid w:val="00C90373"/>
    <w:rsid w:val="00C9294E"/>
    <w:rsid w:val="00C95C76"/>
    <w:rsid w:val="00C96193"/>
    <w:rsid w:val="00C9645F"/>
    <w:rsid w:val="00C97F11"/>
    <w:rsid w:val="00CA2F78"/>
    <w:rsid w:val="00CA34A3"/>
    <w:rsid w:val="00CA6DFA"/>
    <w:rsid w:val="00CB03E7"/>
    <w:rsid w:val="00CB1CA9"/>
    <w:rsid w:val="00CB66F9"/>
    <w:rsid w:val="00CC0FB2"/>
    <w:rsid w:val="00CC1363"/>
    <w:rsid w:val="00CC1DD0"/>
    <w:rsid w:val="00CC2677"/>
    <w:rsid w:val="00CD2199"/>
    <w:rsid w:val="00CD262D"/>
    <w:rsid w:val="00CD37E0"/>
    <w:rsid w:val="00CD72FF"/>
    <w:rsid w:val="00CD7700"/>
    <w:rsid w:val="00CE0A83"/>
    <w:rsid w:val="00CE231B"/>
    <w:rsid w:val="00CE4BC5"/>
    <w:rsid w:val="00CE7A59"/>
    <w:rsid w:val="00CF1339"/>
    <w:rsid w:val="00CF1CB6"/>
    <w:rsid w:val="00CF1FDB"/>
    <w:rsid w:val="00CF5E85"/>
    <w:rsid w:val="00CF692E"/>
    <w:rsid w:val="00CF6D88"/>
    <w:rsid w:val="00D0391C"/>
    <w:rsid w:val="00D03AB1"/>
    <w:rsid w:val="00D078A4"/>
    <w:rsid w:val="00D10F92"/>
    <w:rsid w:val="00D12C73"/>
    <w:rsid w:val="00D17183"/>
    <w:rsid w:val="00D17286"/>
    <w:rsid w:val="00D202ED"/>
    <w:rsid w:val="00D24ED7"/>
    <w:rsid w:val="00D346C0"/>
    <w:rsid w:val="00D35D10"/>
    <w:rsid w:val="00D40C98"/>
    <w:rsid w:val="00D40CCF"/>
    <w:rsid w:val="00D40EB6"/>
    <w:rsid w:val="00D42CFD"/>
    <w:rsid w:val="00D44399"/>
    <w:rsid w:val="00D44D68"/>
    <w:rsid w:val="00D50589"/>
    <w:rsid w:val="00D50875"/>
    <w:rsid w:val="00D50CAF"/>
    <w:rsid w:val="00D57A75"/>
    <w:rsid w:val="00D6257D"/>
    <w:rsid w:val="00D6319C"/>
    <w:rsid w:val="00D65FE6"/>
    <w:rsid w:val="00D679ED"/>
    <w:rsid w:val="00D715C4"/>
    <w:rsid w:val="00D71925"/>
    <w:rsid w:val="00D82E01"/>
    <w:rsid w:val="00D846A6"/>
    <w:rsid w:val="00D92B44"/>
    <w:rsid w:val="00D94D30"/>
    <w:rsid w:val="00DA0E07"/>
    <w:rsid w:val="00DA2038"/>
    <w:rsid w:val="00DA4B42"/>
    <w:rsid w:val="00DA7273"/>
    <w:rsid w:val="00DA7AA2"/>
    <w:rsid w:val="00DA7F3D"/>
    <w:rsid w:val="00DB1064"/>
    <w:rsid w:val="00DC1565"/>
    <w:rsid w:val="00DC1D1C"/>
    <w:rsid w:val="00DC6568"/>
    <w:rsid w:val="00DD058C"/>
    <w:rsid w:val="00DD0820"/>
    <w:rsid w:val="00DD2ABA"/>
    <w:rsid w:val="00DD3141"/>
    <w:rsid w:val="00DD6367"/>
    <w:rsid w:val="00DE4337"/>
    <w:rsid w:val="00DE52A9"/>
    <w:rsid w:val="00DE6ADD"/>
    <w:rsid w:val="00DF0882"/>
    <w:rsid w:val="00DF1EB4"/>
    <w:rsid w:val="00DF6237"/>
    <w:rsid w:val="00E034DF"/>
    <w:rsid w:val="00E16FA0"/>
    <w:rsid w:val="00E21CD2"/>
    <w:rsid w:val="00E2267C"/>
    <w:rsid w:val="00E241D9"/>
    <w:rsid w:val="00E25135"/>
    <w:rsid w:val="00E25383"/>
    <w:rsid w:val="00E26C2D"/>
    <w:rsid w:val="00E30FAF"/>
    <w:rsid w:val="00E32A90"/>
    <w:rsid w:val="00E32B84"/>
    <w:rsid w:val="00E36D3A"/>
    <w:rsid w:val="00E36E2C"/>
    <w:rsid w:val="00E42361"/>
    <w:rsid w:val="00E4508E"/>
    <w:rsid w:val="00E45994"/>
    <w:rsid w:val="00E46B97"/>
    <w:rsid w:val="00E515B6"/>
    <w:rsid w:val="00E5616E"/>
    <w:rsid w:val="00E578B8"/>
    <w:rsid w:val="00E72E93"/>
    <w:rsid w:val="00E737DF"/>
    <w:rsid w:val="00E7772C"/>
    <w:rsid w:val="00E77AE8"/>
    <w:rsid w:val="00E814C9"/>
    <w:rsid w:val="00E818CA"/>
    <w:rsid w:val="00E91172"/>
    <w:rsid w:val="00E91E6D"/>
    <w:rsid w:val="00E92AFD"/>
    <w:rsid w:val="00E960D1"/>
    <w:rsid w:val="00E97845"/>
    <w:rsid w:val="00EA414B"/>
    <w:rsid w:val="00EA5E67"/>
    <w:rsid w:val="00EB1619"/>
    <w:rsid w:val="00EB2C2E"/>
    <w:rsid w:val="00EB36CE"/>
    <w:rsid w:val="00EB5141"/>
    <w:rsid w:val="00EB542D"/>
    <w:rsid w:val="00EB7900"/>
    <w:rsid w:val="00EB7DD4"/>
    <w:rsid w:val="00EC0305"/>
    <w:rsid w:val="00EC23A1"/>
    <w:rsid w:val="00EC3260"/>
    <w:rsid w:val="00EC3ECB"/>
    <w:rsid w:val="00EC586B"/>
    <w:rsid w:val="00EC5DA2"/>
    <w:rsid w:val="00EC6E6E"/>
    <w:rsid w:val="00EC7402"/>
    <w:rsid w:val="00EC7682"/>
    <w:rsid w:val="00ED07BC"/>
    <w:rsid w:val="00ED0F56"/>
    <w:rsid w:val="00ED316A"/>
    <w:rsid w:val="00EE0EDD"/>
    <w:rsid w:val="00EE1E91"/>
    <w:rsid w:val="00EE26CF"/>
    <w:rsid w:val="00EE48DA"/>
    <w:rsid w:val="00EE7E61"/>
    <w:rsid w:val="00EF06C4"/>
    <w:rsid w:val="00EF4336"/>
    <w:rsid w:val="00EF457E"/>
    <w:rsid w:val="00EF6135"/>
    <w:rsid w:val="00F10AD3"/>
    <w:rsid w:val="00F12FCB"/>
    <w:rsid w:val="00F13C14"/>
    <w:rsid w:val="00F1406C"/>
    <w:rsid w:val="00F1451D"/>
    <w:rsid w:val="00F251B8"/>
    <w:rsid w:val="00F25FE0"/>
    <w:rsid w:val="00F304A4"/>
    <w:rsid w:val="00F3110D"/>
    <w:rsid w:val="00F32782"/>
    <w:rsid w:val="00F35DF4"/>
    <w:rsid w:val="00F3771D"/>
    <w:rsid w:val="00F37AB1"/>
    <w:rsid w:val="00F40C79"/>
    <w:rsid w:val="00F4150B"/>
    <w:rsid w:val="00F42AB1"/>
    <w:rsid w:val="00F43E31"/>
    <w:rsid w:val="00F447CD"/>
    <w:rsid w:val="00F458DC"/>
    <w:rsid w:val="00F523DD"/>
    <w:rsid w:val="00F5289E"/>
    <w:rsid w:val="00F52A83"/>
    <w:rsid w:val="00F55E36"/>
    <w:rsid w:val="00F57E1E"/>
    <w:rsid w:val="00F60620"/>
    <w:rsid w:val="00F61E38"/>
    <w:rsid w:val="00F63E5E"/>
    <w:rsid w:val="00F64D3B"/>
    <w:rsid w:val="00F65572"/>
    <w:rsid w:val="00F67D25"/>
    <w:rsid w:val="00F71E6D"/>
    <w:rsid w:val="00F75932"/>
    <w:rsid w:val="00F76757"/>
    <w:rsid w:val="00F83622"/>
    <w:rsid w:val="00F84CAC"/>
    <w:rsid w:val="00F87002"/>
    <w:rsid w:val="00F90B10"/>
    <w:rsid w:val="00F9225F"/>
    <w:rsid w:val="00F92B8A"/>
    <w:rsid w:val="00F9340A"/>
    <w:rsid w:val="00F938D5"/>
    <w:rsid w:val="00F96E6C"/>
    <w:rsid w:val="00FA0632"/>
    <w:rsid w:val="00FA0A90"/>
    <w:rsid w:val="00FA1A4D"/>
    <w:rsid w:val="00FA62CB"/>
    <w:rsid w:val="00FA68C9"/>
    <w:rsid w:val="00FB037E"/>
    <w:rsid w:val="00FB2AD9"/>
    <w:rsid w:val="00FB5009"/>
    <w:rsid w:val="00FC088B"/>
    <w:rsid w:val="00FC4D6C"/>
    <w:rsid w:val="00FC5411"/>
    <w:rsid w:val="00FC781C"/>
    <w:rsid w:val="00FC7E23"/>
    <w:rsid w:val="00FD3720"/>
    <w:rsid w:val="00FD634A"/>
    <w:rsid w:val="00FD6DE4"/>
    <w:rsid w:val="00FE0E0B"/>
    <w:rsid w:val="00FE475A"/>
    <w:rsid w:val="00FE4A13"/>
    <w:rsid w:val="00FE4E40"/>
    <w:rsid w:val="00FE6038"/>
    <w:rsid w:val="00FF09EF"/>
    <w:rsid w:val="00FF38C6"/>
    <w:rsid w:val="00FF5795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BA4C0F"/>
  <w15:docId w15:val="{629324C4-927F-4113-8169-C51074924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38AD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8854B1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206D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85C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E48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48DA"/>
    <w:rPr>
      <w:rFonts w:cs="Times New Roman"/>
    </w:rPr>
  </w:style>
  <w:style w:type="paragraph" w:customStyle="1" w:styleId="Bezodstpw1">
    <w:name w:val="Bez odstępów1"/>
    <w:uiPriority w:val="99"/>
    <w:rsid w:val="005E47C3"/>
    <w:rPr>
      <w:rFonts w:eastAsia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E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47C3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49108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20">
    <w:name w:val="Nagłówek #2"/>
    <w:basedOn w:val="Normalny"/>
    <w:uiPriority w:val="99"/>
    <w:rsid w:val="00673FE7"/>
    <w:pPr>
      <w:widowControl w:val="0"/>
      <w:shd w:val="clear" w:color="auto" w:fill="FFFFFF"/>
      <w:suppressAutoHyphens/>
      <w:spacing w:before="660" w:after="660" w:line="240" w:lineRule="atLeast"/>
      <w:jc w:val="center"/>
    </w:pPr>
    <w:rPr>
      <w:rFonts w:cs="Calibri"/>
      <w:b/>
      <w:bCs/>
      <w:sz w:val="26"/>
      <w:szCs w:val="2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1D42A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D42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D42A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D42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D42AD"/>
    <w:rPr>
      <w:rFonts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5868A9"/>
    <w:rPr>
      <w:lang w:eastAsia="en-US"/>
    </w:rPr>
  </w:style>
  <w:style w:type="character" w:customStyle="1" w:styleId="Teksttreci7Bezkursywy">
    <w:name w:val="Tekst treści (7) + Bez kursywy"/>
    <w:uiPriority w:val="99"/>
    <w:rsid w:val="0090469A"/>
    <w:rPr>
      <w:rFonts w:ascii="Bookman Old Style" w:hAnsi="Bookman Old Style"/>
      <w:i/>
      <w:color w:val="000000"/>
      <w:spacing w:val="0"/>
      <w:w w:val="100"/>
      <w:position w:val="0"/>
      <w:sz w:val="17"/>
      <w:shd w:val="clear" w:color="auto" w:fill="FFFFFF"/>
      <w:vertAlign w:val="baseline"/>
      <w:lang w:val="pl-PL" w:eastAsia="pl-PL"/>
    </w:rPr>
  </w:style>
  <w:style w:type="character" w:styleId="Hipercze">
    <w:name w:val="Hyperlink"/>
    <w:basedOn w:val="Domylnaczcionkaakapitu"/>
    <w:uiPriority w:val="99"/>
    <w:semiHidden/>
    <w:unhideWhenUsed/>
    <w:rsid w:val="00125699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125699"/>
    <w:rPr>
      <w:rFonts w:ascii="Times New Roman" w:hAnsi="Times New Roman"/>
      <w:sz w:val="24"/>
      <w:szCs w:val="24"/>
    </w:rPr>
  </w:style>
  <w:style w:type="paragraph" w:customStyle="1" w:styleId="Default">
    <w:name w:val="Default"/>
    <w:basedOn w:val="Normalny"/>
    <w:rsid w:val="0012569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kern w:val="2"/>
      <w:sz w:val="24"/>
      <w:szCs w:val="24"/>
    </w:rPr>
  </w:style>
  <w:style w:type="character" w:customStyle="1" w:styleId="bodytxt">
    <w:name w:val="bodytxt"/>
    <w:basedOn w:val="Domylnaczcionkaakapitu"/>
    <w:rsid w:val="00125699"/>
  </w:style>
  <w:style w:type="character" w:styleId="Pogrubienie">
    <w:name w:val="Strong"/>
    <w:basedOn w:val="Domylnaczcionkaakapitu"/>
    <w:uiPriority w:val="22"/>
    <w:qFormat/>
    <w:locked/>
    <w:rsid w:val="0060676B"/>
    <w:rPr>
      <w:b/>
      <w:bCs/>
    </w:rPr>
  </w:style>
  <w:style w:type="character" w:customStyle="1" w:styleId="st">
    <w:name w:val="st"/>
    <w:basedOn w:val="Domylnaczcionkaakapitu"/>
    <w:rsid w:val="008B559F"/>
  </w:style>
  <w:style w:type="character" w:styleId="Uwydatnienie">
    <w:name w:val="Emphasis"/>
    <w:basedOn w:val="Domylnaczcionkaakapitu"/>
    <w:uiPriority w:val="20"/>
    <w:qFormat/>
    <w:locked/>
    <w:rsid w:val="008B559F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8854B1"/>
    <w:rPr>
      <w:rFonts w:asciiTheme="minorHAnsi" w:eastAsiaTheme="majorEastAsia" w:hAnsiTheme="minorHAnsi" w:cstheme="majorBidi"/>
      <w:b/>
      <w:color w:val="000000" w:themeColor="text1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885C8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223844"/>
    <w:pPr>
      <w:spacing w:after="0" w:line="288" w:lineRule="auto"/>
    </w:pPr>
    <w:rPr>
      <w:rFonts w:ascii="Cambria" w:eastAsia="Times New Roman" w:hAnsi="Cambria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23844"/>
    <w:rPr>
      <w:rFonts w:ascii="Cambria" w:eastAsia="Times New Roman" w:hAnsi="Cambria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84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23844"/>
    <w:rPr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rsid w:val="00223844"/>
    <w:pPr>
      <w:spacing w:line="240" w:lineRule="auto"/>
      <w:ind w:firstLine="21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23844"/>
    <w:rPr>
      <w:rFonts w:ascii="Times New Roman" w:eastAsia="Times New Roman" w:hAnsi="Times New Roman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3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3CD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3CD"/>
    <w:rPr>
      <w:vertAlign w:val="superscript"/>
    </w:rPr>
  </w:style>
  <w:style w:type="table" w:styleId="Tabela-Siatka">
    <w:name w:val="Table Grid"/>
    <w:basedOn w:val="Standardowy"/>
    <w:locked/>
    <w:rsid w:val="00733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206D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AkapitzlistZnak">
    <w:name w:val="Akapit z listą Znak"/>
    <w:aliases w:val="L1 Znak,Numerowanie Znak"/>
    <w:basedOn w:val="Domylnaczcionkaakapitu"/>
    <w:link w:val="Akapitzlist"/>
    <w:uiPriority w:val="1"/>
    <w:qFormat/>
    <w:locked/>
    <w:rsid w:val="00ED0F56"/>
    <w:rPr>
      <w:rFonts w:ascii="Times New Roman" w:eastAsia="Times New Roman" w:hAnsi="Times New Roman"/>
      <w:sz w:val="24"/>
      <w:szCs w:val="24"/>
    </w:rPr>
  </w:style>
  <w:style w:type="character" w:customStyle="1" w:styleId="markedcontent">
    <w:name w:val="markedcontent"/>
    <w:basedOn w:val="Domylnaczcionkaakapitu"/>
    <w:rsid w:val="007F236F"/>
  </w:style>
  <w:style w:type="paragraph" w:customStyle="1" w:styleId="Zawartotabeli">
    <w:name w:val="Zawartość tabeli"/>
    <w:basedOn w:val="Normalny"/>
    <w:rsid w:val="007030C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61E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61EB"/>
    <w:rPr>
      <w:sz w:val="20"/>
      <w:szCs w:val="20"/>
      <w:lang w:eastAsia="en-US"/>
    </w:rPr>
  </w:style>
  <w:style w:type="character" w:customStyle="1" w:styleId="Znakiprzypiswdolnych">
    <w:name w:val="Znaki przypisów dolnych"/>
    <w:rsid w:val="003061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2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7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r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1B0C1-5EB8-447D-B770-5F983ED7B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746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 Mazur</dc:creator>
  <cp:lastModifiedBy>mgr inż. Gargul Magdalena</cp:lastModifiedBy>
  <cp:revision>8</cp:revision>
  <cp:lastPrinted>2021-04-19T09:14:00Z</cp:lastPrinted>
  <dcterms:created xsi:type="dcterms:W3CDTF">2024-06-10T05:36:00Z</dcterms:created>
  <dcterms:modified xsi:type="dcterms:W3CDTF">2024-06-20T10:29:00Z</dcterms:modified>
</cp:coreProperties>
</file>